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A1EDE" w14:textId="3848F765" w:rsidR="0068509F" w:rsidRPr="00E629B1" w:rsidRDefault="0068509F" w:rsidP="00104982">
      <w:pPr>
        <w:autoSpaceDE w:val="0"/>
        <w:autoSpaceDN w:val="0"/>
        <w:adjustRightInd w:val="0"/>
        <w:ind w:firstLine="5"/>
        <w:jc w:val="right"/>
        <w:rPr>
          <w:b/>
          <w:sz w:val="22"/>
          <w:szCs w:val="22"/>
        </w:rPr>
      </w:pPr>
      <w:r w:rsidRPr="00E629B1">
        <w:rPr>
          <w:b/>
          <w:sz w:val="22"/>
          <w:szCs w:val="22"/>
        </w:rPr>
        <w:t xml:space="preserve">Załącznik nr </w:t>
      </w:r>
      <w:r w:rsidR="00A45E4C" w:rsidRPr="00E629B1">
        <w:rPr>
          <w:b/>
          <w:sz w:val="22"/>
          <w:szCs w:val="22"/>
        </w:rPr>
        <w:t>4</w:t>
      </w:r>
      <w:r w:rsidRPr="00E629B1">
        <w:rPr>
          <w:b/>
          <w:sz w:val="22"/>
          <w:szCs w:val="22"/>
        </w:rPr>
        <w:t xml:space="preserve"> do zapytania ofertowego</w:t>
      </w:r>
    </w:p>
    <w:p w14:paraId="38DEF581" w14:textId="05F7C37C" w:rsidR="0068509F" w:rsidRPr="00E629B1" w:rsidRDefault="0068509F" w:rsidP="0068509F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jc w:val="right"/>
        <w:rPr>
          <w:sz w:val="22"/>
          <w:szCs w:val="22"/>
        </w:rPr>
      </w:pPr>
      <w:r w:rsidRPr="00E629B1">
        <w:rPr>
          <w:b/>
          <w:sz w:val="22"/>
          <w:szCs w:val="22"/>
        </w:rPr>
        <w:t xml:space="preserve">Nr postępowania: </w:t>
      </w:r>
      <w:r w:rsidR="00BE6B6E">
        <w:rPr>
          <w:b/>
          <w:sz w:val="22"/>
          <w:szCs w:val="22"/>
        </w:rPr>
        <w:t>6</w:t>
      </w:r>
      <w:r w:rsidR="00AB05B1" w:rsidRPr="00E629B1">
        <w:rPr>
          <w:b/>
          <w:sz w:val="22"/>
          <w:szCs w:val="22"/>
        </w:rPr>
        <w:t>/202</w:t>
      </w:r>
      <w:r w:rsidR="008E5E39" w:rsidRPr="00E629B1">
        <w:rPr>
          <w:b/>
          <w:sz w:val="22"/>
          <w:szCs w:val="22"/>
        </w:rPr>
        <w:t>5</w:t>
      </w:r>
      <w:r w:rsidR="00AB05B1" w:rsidRPr="00E629B1">
        <w:rPr>
          <w:b/>
          <w:sz w:val="22"/>
          <w:szCs w:val="22"/>
        </w:rPr>
        <w:t>/KPO</w:t>
      </w:r>
    </w:p>
    <w:p w14:paraId="26BA1C49" w14:textId="77777777" w:rsidR="00BC4BEB" w:rsidRPr="00E629B1" w:rsidRDefault="00BC4BEB" w:rsidP="00751185">
      <w:pPr>
        <w:tabs>
          <w:tab w:val="left" w:pos="4503"/>
          <w:tab w:val="right" w:pos="8910"/>
        </w:tabs>
        <w:autoSpaceDE w:val="0"/>
        <w:autoSpaceDN w:val="0"/>
        <w:adjustRightInd w:val="0"/>
        <w:rPr>
          <w:sz w:val="22"/>
          <w:szCs w:val="22"/>
        </w:rPr>
      </w:pPr>
    </w:p>
    <w:p w14:paraId="3BFC74A9" w14:textId="6AF33923" w:rsidR="00BC4BEB" w:rsidRPr="00BE6B6E" w:rsidRDefault="004D07EF" w:rsidP="00BE6B6E">
      <w:pPr>
        <w:tabs>
          <w:tab w:val="left" w:pos="4503"/>
          <w:tab w:val="right" w:pos="8910"/>
        </w:tabs>
        <w:autoSpaceDE w:val="0"/>
        <w:autoSpaceDN w:val="0"/>
        <w:adjustRightInd w:val="0"/>
        <w:spacing w:line="360" w:lineRule="auto"/>
        <w:jc w:val="center"/>
        <w:rPr>
          <w:b/>
          <w:szCs w:val="24"/>
        </w:rPr>
      </w:pPr>
      <w:r w:rsidRPr="00E629B1">
        <w:rPr>
          <w:b/>
          <w:szCs w:val="24"/>
        </w:rPr>
        <w:t xml:space="preserve">WYKAZ </w:t>
      </w:r>
      <w:r w:rsidR="0084304A" w:rsidRPr="00E629B1">
        <w:rPr>
          <w:b/>
          <w:szCs w:val="24"/>
        </w:rPr>
        <w:t xml:space="preserve">WYKONANYCH </w:t>
      </w:r>
      <w:r w:rsidR="00A45E4C" w:rsidRPr="00E629B1">
        <w:rPr>
          <w:b/>
          <w:szCs w:val="24"/>
        </w:rPr>
        <w:t>DOSTAW</w:t>
      </w:r>
    </w:p>
    <w:p w14:paraId="2A400CA3" w14:textId="4AD1186B" w:rsidR="0084304A" w:rsidRPr="00E629B1" w:rsidRDefault="00132211" w:rsidP="0087599A">
      <w:pPr>
        <w:tabs>
          <w:tab w:val="left" w:pos="180"/>
        </w:tabs>
        <w:spacing w:line="276" w:lineRule="auto"/>
        <w:jc w:val="both"/>
        <w:rPr>
          <w:sz w:val="22"/>
          <w:szCs w:val="22"/>
        </w:rPr>
      </w:pPr>
      <w:bookmarkStart w:id="0" w:name="_Hlk119513512"/>
      <w:r w:rsidRPr="00E629B1">
        <w:rPr>
          <w:sz w:val="22"/>
          <w:szCs w:val="22"/>
        </w:rPr>
        <w:t>Ja</w:t>
      </w:r>
      <w:r w:rsidR="00AF1541" w:rsidRPr="00E629B1">
        <w:rPr>
          <w:sz w:val="22"/>
          <w:szCs w:val="22"/>
        </w:rPr>
        <w:t>/my</w:t>
      </w:r>
      <w:r w:rsidR="00E52F9A" w:rsidRPr="00E629B1">
        <w:rPr>
          <w:sz w:val="22"/>
          <w:szCs w:val="22"/>
        </w:rPr>
        <w:t xml:space="preserve"> niżej podpisan</w:t>
      </w:r>
      <w:r w:rsidRPr="00E629B1">
        <w:rPr>
          <w:sz w:val="22"/>
          <w:szCs w:val="22"/>
        </w:rPr>
        <w:t>y</w:t>
      </w:r>
      <w:r w:rsidR="0084304A" w:rsidRPr="00E629B1">
        <w:rPr>
          <w:sz w:val="22"/>
          <w:szCs w:val="22"/>
        </w:rPr>
        <w:t>/a,</w:t>
      </w:r>
      <w:r w:rsidR="00E52F9A" w:rsidRPr="00E629B1">
        <w:rPr>
          <w:sz w:val="22"/>
          <w:szCs w:val="22"/>
        </w:rPr>
        <w:t xml:space="preserve"> działając w imieniu i na rzecz</w:t>
      </w:r>
      <w:r w:rsidR="0084304A" w:rsidRPr="00E629B1">
        <w:rPr>
          <w:sz w:val="22"/>
          <w:szCs w:val="22"/>
        </w:rPr>
        <w:t>:</w:t>
      </w:r>
    </w:p>
    <w:p w14:paraId="44CC38A0" w14:textId="1ED39B66" w:rsidR="00E52F9A" w:rsidRPr="00E629B1" w:rsidRDefault="00AE4F1D" w:rsidP="0087599A">
      <w:pPr>
        <w:tabs>
          <w:tab w:val="left" w:pos="180"/>
        </w:tabs>
        <w:spacing w:line="276" w:lineRule="auto"/>
        <w:jc w:val="both"/>
        <w:rPr>
          <w:sz w:val="22"/>
          <w:szCs w:val="22"/>
        </w:rPr>
      </w:pPr>
      <w:r w:rsidRPr="00E629B1">
        <w:rPr>
          <w:sz w:val="22"/>
          <w:szCs w:val="22"/>
        </w:rPr>
        <w:t>……………………………………………………</w:t>
      </w:r>
      <w:r w:rsidR="00E52F9A" w:rsidRPr="00E629B1">
        <w:rPr>
          <w:sz w:val="22"/>
          <w:szCs w:val="22"/>
        </w:rPr>
        <w:t>……..............................................................</w:t>
      </w:r>
      <w:r w:rsidR="00B84453" w:rsidRPr="00E629B1">
        <w:rPr>
          <w:sz w:val="22"/>
          <w:szCs w:val="22"/>
        </w:rPr>
        <w:t>...........</w:t>
      </w:r>
      <w:r w:rsidR="00104982" w:rsidRPr="00E629B1">
        <w:rPr>
          <w:sz w:val="22"/>
          <w:szCs w:val="22"/>
        </w:rPr>
        <w:t>.................................................................................</w:t>
      </w:r>
    </w:p>
    <w:p w14:paraId="6DC5A052" w14:textId="45FB8E29" w:rsidR="00F54A36" w:rsidRPr="00A45E4C" w:rsidRDefault="00E52F9A" w:rsidP="0084304A">
      <w:pPr>
        <w:pStyle w:val="Tekstpodstawowy"/>
        <w:spacing w:line="276" w:lineRule="auto"/>
        <w:jc w:val="both"/>
        <w:rPr>
          <w:rFonts w:ascii="Times New Roman" w:hAnsi="Times New Roman"/>
          <w:b w:val="0"/>
          <w:sz w:val="22"/>
          <w:szCs w:val="22"/>
        </w:rPr>
      </w:pPr>
      <w:r w:rsidRPr="00E629B1">
        <w:rPr>
          <w:rFonts w:ascii="Times New Roman" w:hAnsi="Times New Roman"/>
          <w:b w:val="0"/>
          <w:sz w:val="22"/>
          <w:szCs w:val="22"/>
        </w:rPr>
        <w:t xml:space="preserve">przystępując do postępowania w sprawie udzielenia zamówienia publicznego </w:t>
      </w:r>
      <w:r w:rsidR="0084304A" w:rsidRPr="00E629B1">
        <w:rPr>
          <w:rFonts w:ascii="Times New Roman" w:hAnsi="Times New Roman"/>
          <w:b w:val="0"/>
          <w:sz w:val="22"/>
          <w:szCs w:val="22"/>
        </w:rPr>
        <w:t>w trybie zapytania ofertowego w oparciu o zasadę konkurencyjności na</w:t>
      </w:r>
      <w:bookmarkStart w:id="1" w:name="_Hlk81341785"/>
      <w:r w:rsidR="00A45E4C" w:rsidRPr="00E629B1">
        <w:rPr>
          <w:rFonts w:ascii="Times New Roman" w:hAnsi="Times New Roman"/>
          <w:b w:val="0"/>
          <w:sz w:val="22"/>
          <w:szCs w:val="22"/>
        </w:rPr>
        <w:t xml:space="preserve"> </w:t>
      </w:r>
      <w:r w:rsidR="00A45E4C" w:rsidRPr="00A4503B">
        <w:rPr>
          <w:rFonts w:ascii="Times New Roman" w:hAnsi="Times New Roman"/>
          <w:sz w:val="22"/>
          <w:szCs w:val="22"/>
          <w:lang w:eastAsia="ar-SA"/>
        </w:rPr>
        <w:t>dostawę 1</w:t>
      </w:r>
      <w:r w:rsidR="00BE6B6E">
        <w:rPr>
          <w:rFonts w:ascii="Times New Roman" w:hAnsi="Times New Roman"/>
          <w:sz w:val="22"/>
          <w:szCs w:val="22"/>
          <w:lang w:eastAsia="ar-SA"/>
        </w:rPr>
        <w:t>3</w:t>
      </w:r>
      <w:r w:rsidR="00A45E4C" w:rsidRPr="00A4503B">
        <w:rPr>
          <w:rFonts w:ascii="Times New Roman" w:hAnsi="Times New Roman"/>
          <w:sz w:val="22"/>
          <w:szCs w:val="22"/>
          <w:lang w:eastAsia="ar-SA"/>
        </w:rPr>
        <w:t xml:space="preserve"> szt</w:t>
      </w:r>
      <w:r w:rsidR="00E629B1" w:rsidRPr="00A4503B">
        <w:rPr>
          <w:rFonts w:ascii="Times New Roman" w:hAnsi="Times New Roman"/>
          <w:sz w:val="22"/>
          <w:szCs w:val="22"/>
          <w:lang w:eastAsia="ar-SA"/>
        </w:rPr>
        <w:t>uk</w:t>
      </w:r>
      <w:r w:rsidR="00A45E4C" w:rsidRPr="00A4503B">
        <w:rPr>
          <w:rFonts w:ascii="Times New Roman" w:hAnsi="Times New Roman"/>
          <w:sz w:val="22"/>
          <w:szCs w:val="22"/>
          <w:lang w:eastAsia="ar-SA"/>
        </w:rPr>
        <w:t xml:space="preserve"> </w:t>
      </w:r>
      <w:r w:rsidR="00BE6B6E">
        <w:rPr>
          <w:rFonts w:ascii="Times New Roman" w:hAnsi="Times New Roman"/>
          <w:sz w:val="22"/>
          <w:szCs w:val="22"/>
          <w:lang w:eastAsia="ar-SA"/>
        </w:rPr>
        <w:t>rowerów</w:t>
      </w:r>
      <w:r w:rsidR="00A45E4C" w:rsidRPr="00E629B1">
        <w:rPr>
          <w:rFonts w:ascii="Times New Roman" w:hAnsi="Times New Roman"/>
          <w:b w:val="0"/>
          <w:sz w:val="22"/>
          <w:szCs w:val="22"/>
          <w:lang w:eastAsia="ar-SA"/>
        </w:rPr>
        <w:t xml:space="preserve"> </w:t>
      </w:r>
      <w:r w:rsidR="00A45E4C" w:rsidRPr="00E629B1">
        <w:rPr>
          <w:rFonts w:ascii="Times New Roman" w:hAnsi="Times New Roman"/>
          <w:sz w:val="22"/>
          <w:szCs w:val="22"/>
          <w:lang w:eastAsia="ar-SA"/>
        </w:rPr>
        <w:t xml:space="preserve">w ramach projektu pn. </w:t>
      </w:r>
      <w:r w:rsidR="00A45E4C" w:rsidRPr="00E629B1">
        <w:rPr>
          <w:rFonts w:ascii="Times New Roman" w:hAnsi="Times New Roman"/>
          <w:b w:val="0"/>
          <w:sz w:val="22"/>
          <w:szCs w:val="22"/>
          <w:lang w:eastAsia="ar-SA"/>
        </w:rPr>
        <w:t>„</w:t>
      </w:r>
      <w:r w:rsidR="00A45E4C" w:rsidRPr="00E629B1">
        <w:rPr>
          <w:rFonts w:ascii="Times New Roman" w:hAnsi="Times New Roman"/>
          <w:bCs/>
          <w:sz w:val="22"/>
          <w:szCs w:val="22"/>
        </w:rPr>
        <w:t xml:space="preserve">Rozszerzenie i dywersyfikacja działalności turystycznej firmy </w:t>
      </w:r>
      <w:r w:rsidR="00A45E4C" w:rsidRPr="00E629B1">
        <w:rPr>
          <w:rFonts w:ascii="Times New Roman" w:hAnsi="Times New Roman"/>
          <w:bCs/>
          <w:caps/>
          <w:sz w:val="22"/>
          <w:szCs w:val="22"/>
        </w:rPr>
        <w:t>Vision Management &amp; Consulting</w:t>
      </w:r>
      <w:r w:rsidR="00A45E4C" w:rsidRPr="00E629B1">
        <w:rPr>
          <w:rFonts w:ascii="Times New Roman" w:hAnsi="Times New Roman"/>
          <w:bCs/>
          <w:sz w:val="22"/>
          <w:szCs w:val="22"/>
        </w:rPr>
        <w:t xml:space="preserve"> Sp. z o. o. (województwo pomorskie) w zakresie wypożyczalni kajaków i rowerów oraz sauny mobilnej wraz z wdrożeniem rozwiązań cyfrowych i elementów „zielonej transformacji” w przedsiębiorstwie oraz zakupem powiązanych usług doradczych i szkoleniowych</w:t>
      </w:r>
      <w:r w:rsidR="00A45E4C" w:rsidRPr="00E629B1">
        <w:rPr>
          <w:rFonts w:ascii="Times New Roman" w:hAnsi="Times New Roman"/>
          <w:b w:val="0"/>
          <w:bCs/>
          <w:sz w:val="22"/>
          <w:szCs w:val="22"/>
        </w:rPr>
        <w:t>”</w:t>
      </w:r>
      <w:bookmarkEnd w:id="1"/>
      <w:r w:rsidR="00A45E4C" w:rsidRPr="00E629B1">
        <w:rPr>
          <w:rFonts w:ascii="Times New Roman" w:hAnsi="Times New Roman"/>
          <w:b w:val="0"/>
          <w:sz w:val="22"/>
          <w:szCs w:val="22"/>
        </w:rPr>
        <w:t xml:space="preserve"> </w:t>
      </w:r>
      <w:r w:rsidR="00E24EFE" w:rsidRPr="00E629B1">
        <w:rPr>
          <w:rFonts w:ascii="Times New Roman" w:eastAsia="Verdana,Bold" w:hAnsi="Times New Roman"/>
          <w:b w:val="0"/>
          <w:bCs/>
          <w:sz w:val="22"/>
          <w:szCs w:val="22"/>
          <w:lang w:val="pl-PL"/>
        </w:rPr>
        <w:t>o</w:t>
      </w:r>
      <w:r w:rsidR="00104982" w:rsidRPr="00E629B1">
        <w:rPr>
          <w:rFonts w:ascii="Times New Roman" w:eastAsia="Verdana,Bold" w:hAnsi="Times New Roman"/>
          <w:b w:val="0"/>
          <w:bCs/>
          <w:sz w:val="22"/>
          <w:szCs w:val="22"/>
          <w:lang w:val="pl-PL"/>
        </w:rPr>
        <w:t>świadczamy</w:t>
      </w:r>
      <w:bookmarkEnd w:id="0"/>
      <w:r w:rsidR="00104982" w:rsidRPr="00E629B1">
        <w:rPr>
          <w:rFonts w:ascii="Times New Roman" w:eastAsia="Verdana,Bold" w:hAnsi="Times New Roman"/>
          <w:b w:val="0"/>
          <w:bCs/>
          <w:sz w:val="22"/>
          <w:szCs w:val="22"/>
          <w:lang w:val="pl-PL"/>
        </w:rPr>
        <w:t xml:space="preserve">, że w ciągu ostatnich pięciu lat przed upływem terminu składania ofert, a jeżeli okres działalności jest krótszy, to w tym okresie, wykonaliśmy </w:t>
      </w:r>
      <w:r w:rsidR="00A45E4C" w:rsidRPr="00E629B1">
        <w:rPr>
          <w:rFonts w:ascii="Times New Roman" w:eastAsia="Verdana,Bold" w:hAnsi="Times New Roman"/>
          <w:b w:val="0"/>
          <w:bCs/>
          <w:sz w:val="22"/>
          <w:szCs w:val="22"/>
          <w:lang w:val="pl-PL"/>
        </w:rPr>
        <w:t xml:space="preserve">dostawy </w:t>
      </w:r>
      <w:r w:rsidR="00104982" w:rsidRPr="00E629B1">
        <w:rPr>
          <w:rFonts w:ascii="Times New Roman" w:eastAsia="Verdana,Bold" w:hAnsi="Times New Roman"/>
          <w:b w:val="0"/>
          <w:bCs/>
          <w:sz w:val="22"/>
          <w:szCs w:val="22"/>
          <w:lang w:val="pl-PL"/>
        </w:rPr>
        <w:t>opisane w poniższej tabeli:</w:t>
      </w:r>
    </w:p>
    <w:p w14:paraId="6119DCD6" w14:textId="77777777" w:rsidR="00104982" w:rsidRPr="00AB05B1" w:rsidRDefault="00104982" w:rsidP="0084304A">
      <w:pPr>
        <w:pStyle w:val="Tekstpodstawowy"/>
        <w:spacing w:line="276" w:lineRule="auto"/>
        <w:jc w:val="both"/>
        <w:rPr>
          <w:rFonts w:ascii="Times New Roman" w:eastAsia="Verdana,Bold" w:hAnsi="Times New Roman"/>
          <w:b w:val="0"/>
          <w:bCs/>
          <w:sz w:val="22"/>
          <w:szCs w:val="22"/>
          <w:lang w:val="pl-PL"/>
        </w:rPr>
      </w:pPr>
    </w:p>
    <w:tbl>
      <w:tblPr>
        <w:tblW w:w="49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1E0" w:firstRow="1" w:lastRow="1" w:firstColumn="1" w:lastColumn="1" w:noHBand="0" w:noVBand="0"/>
      </w:tblPr>
      <w:tblGrid>
        <w:gridCol w:w="847"/>
        <w:gridCol w:w="3684"/>
        <w:gridCol w:w="6803"/>
        <w:gridCol w:w="2958"/>
      </w:tblGrid>
      <w:tr w:rsidR="00D027A3" w:rsidRPr="00AB05B1" w14:paraId="727694D1" w14:textId="10352437" w:rsidTr="00C04574">
        <w:trPr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EFB0" w14:textId="77777777" w:rsidR="00D027A3" w:rsidRPr="00AB05B1" w:rsidRDefault="00D027A3" w:rsidP="0036167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AB05B1">
              <w:rPr>
                <w:b/>
                <w:sz w:val="20"/>
              </w:rPr>
              <w:t>Lp.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25E0" w14:textId="167FCEB6" w:rsidR="00D027A3" w:rsidRPr="00AB05B1" w:rsidRDefault="00D027A3" w:rsidP="0036167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AB05B1">
              <w:rPr>
                <w:b/>
                <w:sz w:val="20"/>
              </w:rPr>
              <w:t xml:space="preserve">Nazwa i adres podmiotu na rzecz którego </w:t>
            </w:r>
            <w:r>
              <w:rPr>
                <w:b/>
                <w:sz w:val="20"/>
              </w:rPr>
              <w:t>dostawy</w:t>
            </w:r>
            <w:r w:rsidRPr="00AB05B1">
              <w:rPr>
                <w:b/>
                <w:sz w:val="20"/>
              </w:rPr>
              <w:t xml:space="preserve"> były wykonane</w:t>
            </w: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EB3E" w14:textId="0B57B2E2" w:rsidR="00D027A3" w:rsidRPr="00AB05B1" w:rsidRDefault="00D027A3" w:rsidP="00FD07E6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Opis przedmiotu dostawy</w:t>
            </w:r>
          </w:p>
          <w:p w14:paraId="00B1D150" w14:textId="3361757C" w:rsidR="00D027A3" w:rsidRPr="00AB05B1" w:rsidRDefault="00D027A3" w:rsidP="00FD07E6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AB05B1">
              <w:rPr>
                <w:b/>
                <w:sz w:val="20"/>
              </w:rPr>
              <w:t>(opis musi potwierdzać spełnianie warunku udziału w postepowaniu)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9B11" w14:textId="0B003FA0" w:rsidR="00D027A3" w:rsidRPr="00AB05B1" w:rsidRDefault="00D027A3" w:rsidP="0036167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AB05B1">
              <w:rPr>
                <w:b/>
                <w:sz w:val="20"/>
              </w:rPr>
              <w:t xml:space="preserve">Termin </w:t>
            </w:r>
            <w:r>
              <w:rPr>
                <w:b/>
                <w:sz w:val="20"/>
              </w:rPr>
              <w:t>dostawy</w:t>
            </w:r>
          </w:p>
          <w:p w14:paraId="5EC4AD12" w14:textId="77777777" w:rsidR="00D027A3" w:rsidRPr="00AB05B1" w:rsidRDefault="00D027A3" w:rsidP="0036167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AB05B1">
              <w:rPr>
                <w:b/>
                <w:sz w:val="20"/>
              </w:rPr>
              <w:t>(data rozpoczęcia,</w:t>
            </w:r>
          </w:p>
          <w:p w14:paraId="3A30854C" w14:textId="77777777" w:rsidR="00D027A3" w:rsidRPr="00AB05B1" w:rsidRDefault="00D027A3" w:rsidP="0036167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AB05B1">
              <w:rPr>
                <w:b/>
                <w:sz w:val="20"/>
              </w:rPr>
              <w:t>data zakończenia)</w:t>
            </w:r>
          </w:p>
        </w:tc>
      </w:tr>
      <w:tr w:rsidR="00D027A3" w:rsidRPr="00AB05B1" w14:paraId="7F79DFFD" w14:textId="77777777" w:rsidTr="00D027A3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42DC" w14:textId="65DAFA05" w:rsidR="00D027A3" w:rsidRPr="00AB05B1" w:rsidRDefault="00D027A3" w:rsidP="00361672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Wykonawca </w:t>
            </w:r>
            <w:r w:rsidRPr="00D027A3">
              <w:rPr>
                <w:b/>
                <w:sz w:val="20"/>
              </w:rPr>
              <w:t>wykaże, iż w okresie ostatnich 5 lat przed upływem terminu składania ofert (jeżeli okres prowadzenia działalności jest krótszy – to w tym okresie), zrealizował co najmniej jedną dostawę liczącą co najmniej 10 sztuk nowych rowerów, w tym co najmniej 2 rowery elektryczne, w ramach jednego zamówienia/umowy.</w:t>
            </w:r>
          </w:p>
        </w:tc>
      </w:tr>
      <w:tr w:rsidR="00D027A3" w:rsidRPr="00AB05B1" w14:paraId="4C4F86A7" w14:textId="666417FD" w:rsidTr="00C04574">
        <w:trPr>
          <w:trHeight w:val="1163"/>
          <w:jc w:val="center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5CF4" w14:textId="78BB8363" w:rsidR="00D027A3" w:rsidRPr="00A45E4C" w:rsidRDefault="00D027A3" w:rsidP="00A45E4C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</w:rPr>
            </w:pPr>
            <w:r w:rsidRPr="00A45E4C">
              <w:rPr>
                <w:b/>
                <w:bCs/>
                <w:sz w:val="20"/>
              </w:rPr>
              <w:t>1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CBD7" w14:textId="77777777" w:rsidR="00D027A3" w:rsidRPr="00AB05B1" w:rsidRDefault="00D027A3" w:rsidP="00275CB7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260E" w14:textId="7A142768" w:rsidR="00D027A3" w:rsidRPr="00AB05B1" w:rsidRDefault="00D027A3" w:rsidP="00C00F04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spacing w:line="360" w:lineRule="auto"/>
              <w:rPr>
                <w:sz w:val="20"/>
              </w:rPr>
            </w:pP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A49A" w14:textId="77777777" w:rsidR="00D027A3" w:rsidRPr="00AB05B1" w:rsidRDefault="00D027A3" w:rsidP="00275CB7">
            <w:p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14:paraId="6E834487" w14:textId="77777777" w:rsidR="00104982" w:rsidRPr="00AB05B1" w:rsidRDefault="00104982" w:rsidP="00A64F76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jc w:val="both"/>
        <w:rPr>
          <w:i/>
          <w:sz w:val="20"/>
          <w:szCs w:val="24"/>
        </w:rPr>
      </w:pPr>
    </w:p>
    <w:p w14:paraId="2C681EF1" w14:textId="3A2626EC" w:rsidR="00596CDF" w:rsidRPr="00AB05B1" w:rsidRDefault="00104982" w:rsidP="00A64F76">
      <w:pPr>
        <w:autoSpaceDE w:val="0"/>
        <w:autoSpaceDN w:val="0"/>
        <w:adjustRightInd w:val="0"/>
        <w:spacing w:after="120"/>
        <w:jc w:val="both"/>
        <w:rPr>
          <w:i/>
          <w:sz w:val="20"/>
        </w:rPr>
      </w:pPr>
      <w:r w:rsidRPr="00AB05B1">
        <w:rPr>
          <w:i/>
          <w:sz w:val="20"/>
          <w:szCs w:val="24"/>
        </w:rPr>
        <w:t xml:space="preserve">Do wykazu dołączam dokumenty potwierdzające, że </w:t>
      </w:r>
      <w:r w:rsidR="00A45E4C">
        <w:rPr>
          <w:i/>
          <w:sz w:val="20"/>
          <w:szCs w:val="24"/>
        </w:rPr>
        <w:t>dostawy t</w:t>
      </w:r>
      <w:r w:rsidRPr="00AB05B1">
        <w:rPr>
          <w:i/>
          <w:sz w:val="20"/>
          <w:szCs w:val="24"/>
        </w:rPr>
        <w:t xml:space="preserve">e zostały wykonane </w:t>
      </w:r>
      <w:r w:rsidR="00A45E4C">
        <w:rPr>
          <w:i/>
          <w:sz w:val="20"/>
          <w:szCs w:val="24"/>
        </w:rPr>
        <w:t>zgodnie z zakresem i w terminie określonym warunkami dostawy.</w:t>
      </w:r>
    </w:p>
    <w:p w14:paraId="7FD8C7A5" w14:textId="77777777" w:rsidR="004A56D0" w:rsidRPr="00AB05B1" w:rsidRDefault="004A56D0" w:rsidP="00C65E41">
      <w:pPr>
        <w:suppressAutoHyphens/>
        <w:spacing w:line="276" w:lineRule="auto"/>
        <w:jc w:val="both"/>
        <w:rPr>
          <w:sz w:val="20"/>
        </w:rPr>
      </w:pPr>
    </w:p>
    <w:p w14:paraId="2E157EF1" w14:textId="7CC3764E" w:rsidR="00275CB7" w:rsidRPr="00972A7E" w:rsidRDefault="00C65E41" w:rsidP="00972A7E">
      <w:pPr>
        <w:suppressAutoHyphens/>
        <w:spacing w:line="276" w:lineRule="auto"/>
        <w:jc w:val="both"/>
        <w:rPr>
          <w:sz w:val="20"/>
        </w:rPr>
      </w:pPr>
      <w:r w:rsidRPr="00AB05B1">
        <w:rPr>
          <w:sz w:val="20"/>
        </w:rPr>
        <w:t xml:space="preserve">…………… </w:t>
      </w:r>
      <w:r w:rsidRPr="00AB05B1">
        <w:rPr>
          <w:i/>
          <w:sz w:val="20"/>
        </w:rPr>
        <w:t>(miejscowość),</w:t>
      </w:r>
      <w:r w:rsidRPr="00AB05B1">
        <w:rPr>
          <w:sz w:val="20"/>
        </w:rPr>
        <w:t xml:space="preserve">dnia ……….…. r. </w:t>
      </w:r>
    </w:p>
    <w:p w14:paraId="71AEA484" w14:textId="32F33D95" w:rsidR="00C65E41" w:rsidRPr="00AB05B1" w:rsidRDefault="00C65E41" w:rsidP="00C65E41">
      <w:pPr>
        <w:suppressAutoHyphens/>
        <w:spacing w:line="276" w:lineRule="auto"/>
        <w:jc w:val="both"/>
        <w:rPr>
          <w:sz w:val="22"/>
          <w:szCs w:val="22"/>
        </w:rPr>
      </w:pPr>
      <w:r w:rsidRPr="00AB05B1">
        <w:rPr>
          <w:sz w:val="22"/>
          <w:szCs w:val="22"/>
        </w:rPr>
        <w:t xml:space="preserve">                                                                            </w:t>
      </w:r>
      <w:r w:rsidR="00104982" w:rsidRPr="00AB05B1">
        <w:rPr>
          <w:sz w:val="22"/>
          <w:szCs w:val="22"/>
        </w:rPr>
        <w:t xml:space="preserve">                                                                             </w:t>
      </w:r>
      <w:r w:rsidRPr="00AB05B1">
        <w:rPr>
          <w:sz w:val="22"/>
          <w:szCs w:val="22"/>
        </w:rPr>
        <w:t xml:space="preserve"> </w:t>
      </w:r>
      <w:r w:rsidR="001E2284" w:rsidRPr="00AB05B1">
        <w:rPr>
          <w:sz w:val="22"/>
          <w:szCs w:val="22"/>
        </w:rPr>
        <w:t>……</w:t>
      </w:r>
      <w:r w:rsidRPr="00AB05B1">
        <w:rPr>
          <w:sz w:val="22"/>
          <w:szCs w:val="22"/>
        </w:rPr>
        <w:t>…………………………………………</w:t>
      </w:r>
    </w:p>
    <w:p w14:paraId="5F546E12" w14:textId="6B9C9249" w:rsidR="00C65E41" w:rsidRPr="00AB05B1" w:rsidRDefault="00C65E41" w:rsidP="00972A7E">
      <w:pPr>
        <w:spacing w:line="276" w:lineRule="auto"/>
        <w:ind w:left="6381" w:firstLine="709"/>
        <w:jc w:val="both"/>
        <w:rPr>
          <w:i/>
          <w:sz w:val="20"/>
        </w:rPr>
      </w:pPr>
      <w:r w:rsidRPr="00AB05B1">
        <w:rPr>
          <w:i/>
          <w:sz w:val="20"/>
        </w:rPr>
        <w:t>(czytelny podpis osoby/osób uprawnionych do reprezentowania Wykonawcy)</w:t>
      </w:r>
    </w:p>
    <w:sectPr w:rsidR="00C65E41" w:rsidRPr="00AB05B1" w:rsidSect="00104982">
      <w:headerReference w:type="default" r:id="rId8"/>
      <w:footerReference w:type="even" r:id="rId9"/>
      <w:pgSz w:w="16838" w:h="11906" w:orient="landscape" w:code="9"/>
      <w:pgMar w:top="1418" w:right="1134" w:bottom="1134" w:left="1134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DD60D5" w14:textId="77777777" w:rsidR="00E0644D" w:rsidRDefault="00E0644D">
      <w:r>
        <w:separator/>
      </w:r>
    </w:p>
  </w:endnote>
  <w:endnote w:type="continuationSeparator" w:id="0">
    <w:p w14:paraId="4405E38A" w14:textId="77777777" w:rsidR="00E0644D" w:rsidRDefault="00E06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charset w:val="00"/>
    <w:family w:val="roman"/>
    <w:pitch w:val="default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24CC5" w14:textId="77777777" w:rsidR="00FE6D7C" w:rsidRDefault="00FE6D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9819E7" w14:textId="77777777" w:rsidR="00FE6D7C" w:rsidRDefault="00FE6D7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CF6379" w14:textId="77777777" w:rsidR="00E0644D" w:rsidRDefault="00E0644D">
      <w:r>
        <w:separator/>
      </w:r>
    </w:p>
  </w:footnote>
  <w:footnote w:type="continuationSeparator" w:id="0">
    <w:p w14:paraId="365887C7" w14:textId="77777777" w:rsidR="00E0644D" w:rsidRDefault="00E06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6964F" w14:textId="3B3659AA" w:rsidR="00AB05B1" w:rsidRDefault="006D3F3C" w:rsidP="00AB05B1">
    <w:pPr>
      <w:pStyle w:val="Nagwek"/>
    </w:pPr>
    <w:r w:rsidRPr="00092667">
      <w:rPr>
        <w:rStyle w:val="DefaultParagraphFont"/>
        <w:rFonts w:ascii="Symbol" w:hAnsi="Symbol"/>
        <w:noProof/>
      </w:rPr>
      <w:drawing>
        <wp:anchor distT="0" distB="0" distL="114300" distR="114300" simplePos="0" relativeHeight="251658240" behindDoc="1" locked="0" layoutInCell="1" allowOverlap="1" wp14:anchorId="4A0C3F52" wp14:editId="38D6997A">
          <wp:simplePos x="0" y="0"/>
          <wp:positionH relativeFrom="column">
            <wp:posOffset>1596390</wp:posOffset>
          </wp:positionH>
          <wp:positionV relativeFrom="paragraph">
            <wp:posOffset>35560</wp:posOffset>
          </wp:positionV>
          <wp:extent cx="5699760" cy="594360"/>
          <wp:effectExtent l="0" t="0" r="0" b="0"/>
          <wp:wrapTight wrapText="bothSides">
            <wp:wrapPolygon edited="0">
              <wp:start x="0" y="0"/>
              <wp:lineTo x="0" y="20769"/>
              <wp:lineTo x="21513" y="20769"/>
              <wp:lineTo x="21513" y="0"/>
              <wp:lineTo x="0" y="0"/>
            </wp:wrapPolygon>
          </wp:wrapTight>
          <wp:docPr id="18631974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3B6BDE" w14:textId="79D2B2BB" w:rsidR="003F6C8F" w:rsidRPr="0068509F" w:rsidRDefault="003F6C8F" w:rsidP="0068509F">
    <w:pPr>
      <w:pStyle w:val="Stop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B7360358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20"/>
        </w:tabs>
        <w:ind w:left="2320" w:hanging="34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2388796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02506690"/>
    <w:multiLevelType w:val="hybridMultilevel"/>
    <w:tmpl w:val="D22EE6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AD22E1"/>
    <w:multiLevelType w:val="hybridMultilevel"/>
    <w:tmpl w:val="031A7BFA"/>
    <w:lvl w:ilvl="0" w:tplc="08D076A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8763AEE"/>
    <w:multiLevelType w:val="hybridMultilevel"/>
    <w:tmpl w:val="E326D744"/>
    <w:lvl w:ilvl="0" w:tplc="F89AD5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A4B2338"/>
    <w:multiLevelType w:val="multilevel"/>
    <w:tmpl w:val="BBC64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</w:lvl>
  </w:abstractNum>
  <w:abstractNum w:abstractNumId="17" w15:restartNumberingAfterBreak="0">
    <w:nsid w:val="0AC142D8"/>
    <w:multiLevelType w:val="hybridMultilevel"/>
    <w:tmpl w:val="5A2CA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DD154B"/>
    <w:multiLevelType w:val="singleLevel"/>
    <w:tmpl w:val="0FF0E7B6"/>
    <w:lvl w:ilvl="0">
      <w:start w:val="13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1369489F"/>
    <w:multiLevelType w:val="hybridMultilevel"/>
    <w:tmpl w:val="9F589268"/>
    <w:lvl w:ilvl="0" w:tplc="9F8A15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" w15:restartNumberingAfterBreak="0">
    <w:nsid w:val="196B40E8"/>
    <w:multiLevelType w:val="singleLevel"/>
    <w:tmpl w:val="9D58DC44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1DF90CA3"/>
    <w:multiLevelType w:val="hybridMultilevel"/>
    <w:tmpl w:val="BA8652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AB220C"/>
    <w:multiLevelType w:val="hybridMultilevel"/>
    <w:tmpl w:val="FCBA1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772784"/>
    <w:multiLevelType w:val="hybridMultilevel"/>
    <w:tmpl w:val="354E6B44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07B4477"/>
    <w:multiLevelType w:val="hybridMultilevel"/>
    <w:tmpl w:val="EE141DFA"/>
    <w:lvl w:ilvl="0" w:tplc="8A78B818">
      <w:start w:val="1"/>
      <w:numFmt w:val="decimal"/>
      <w:pStyle w:val="StylNumeracjaWyrwnanydorodka"/>
      <w:lvlText w:val="%1."/>
      <w:lvlJc w:val="left"/>
      <w:pPr>
        <w:tabs>
          <w:tab w:val="num" w:pos="17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DA6DEF"/>
    <w:multiLevelType w:val="hybridMultilevel"/>
    <w:tmpl w:val="5DBA44E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706D07"/>
    <w:multiLevelType w:val="hybridMultilevel"/>
    <w:tmpl w:val="057227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C431A"/>
    <w:multiLevelType w:val="hybridMultilevel"/>
    <w:tmpl w:val="1B74B3F8"/>
    <w:lvl w:ilvl="0" w:tplc="70EECF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26C66CC"/>
    <w:multiLevelType w:val="hybridMultilevel"/>
    <w:tmpl w:val="D8A4A0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8703F7A"/>
    <w:multiLevelType w:val="hybridMultilevel"/>
    <w:tmpl w:val="02E2E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E76D0C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0547DD"/>
    <w:multiLevelType w:val="hybridMultilevel"/>
    <w:tmpl w:val="630A0F2C"/>
    <w:lvl w:ilvl="0" w:tplc="D3E0E026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02469C"/>
    <w:multiLevelType w:val="hybridMultilevel"/>
    <w:tmpl w:val="43F45D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526408"/>
    <w:multiLevelType w:val="hybridMultilevel"/>
    <w:tmpl w:val="8444A5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D833E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D850D9"/>
    <w:multiLevelType w:val="hybridMultilevel"/>
    <w:tmpl w:val="EC1A4A0A"/>
    <w:lvl w:ilvl="0" w:tplc="6A20D11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B1742DF6">
      <w:start w:val="1"/>
      <w:numFmt w:val="decimal"/>
      <w:lvlText w:val="%2)"/>
      <w:lvlJc w:val="left"/>
      <w:pPr>
        <w:tabs>
          <w:tab w:val="num" w:pos="450"/>
        </w:tabs>
        <w:ind w:left="45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21B384F"/>
    <w:multiLevelType w:val="hybridMultilevel"/>
    <w:tmpl w:val="758AC634"/>
    <w:lvl w:ilvl="0" w:tplc="2AAECF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69F793A"/>
    <w:multiLevelType w:val="hybridMultilevel"/>
    <w:tmpl w:val="9E76A14A"/>
    <w:lvl w:ilvl="0" w:tplc="18E44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3E3E32"/>
    <w:multiLevelType w:val="hybridMultilevel"/>
    <w:tmpl w:val="8E82846E"/>
    <w:lvl w:ilvl="0" w:tplc="F75069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6151438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4391857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9983138">
    <w:abstractNumId w:val="31"/>
  </w:num>
  <w:num w:numId="4" w16cid:durableId="109710399">
    <w:abstractNumId w:val="19"/>
  </w:num>
  <w:num w:numId="5" w16cid:durableId="20651346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0696831">
    <w:abstractNumId w:val="32"/>
  </w:num>
  <w:num w:numId="7" w16cid:durableId="752355360">
    <w:abstractNumId w:val="27"/>
  </w:num>
  <w:num w:numId="8" w16cid:durableId="1684436996">
    <w:abstractNumId w:val="28"/>
  </w:num>
  <w:num w:numId="9" w16cid:durableId="947813275">
    <w:abstractNumId w:val="36"/>
  </w:num>
  <w:num w:numId="10" w16cid:durableId="1485121782">
    <w:abstractNumId w:val="14"/>
  </w:num>
  <w:num w:numId="11" w16cid:durableId="1234778003">
    <w:abstractNumId w:val="39"/>
  </w:num>
  <w:num w:numId="12" w16cid:durableId="1772050884">
    <w:abstractNumId w:val="38"/>
  </w:num>
  <w:num w:numId="13" w16cid:durableId="19115775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2260483">
    <w:abstractNumId w:val="20"/>
  </w:num>
  <w:num w:numId="15" w16cid:durableId="815296170">
    <w:abstractNumId w:val="18"/>
  </w:num>
  <w:num w:numId="16" w16cid:durableId="670260120">
    <w:abstractNumId w:val="18"/>
    <w:lvlOverride w:ilvl="0">
      <w:lvl w:ilvl="0">
        <w:start w:val="13"/>
        <w:numFmt w:val="decimal"/>
        <w:lvlText w:val="%1.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17" w16cid:durableId="1150900870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18" w16cid:durableId="552274971">
    <w:abstractNumId w:val="13"/>
  </w:num>
  <w:num w:numId="19" w16cid:durableId="1849059032">
    <w:abstractNumId w:val="26"/>
  </w:num>
  <w:num w:numId="20" w16cid:durableId="924143501">
    <w:abstractNumId w:val="33"/>
  </w:num>
  <w:num w:numId="21" w16cid:durableId="1771974940">
    <w:abstractNumId w:val="24"/>
  </w:num>
  <w:num w:numId="22" w16cid:durableId="1106971452">
    <w:abstractNumId w:val="22"/>
  </w:num>
  <w:num w:numId="23" w16cid:durableId="2145196385">
    <w:abstractNumId w:val="17"/>
  </w:num>
  <w:num w:numId="24" w16cid:durableId="512035436">
    <w:abstractNumId w:val="29"/>
  </w:num>
  <w:num w:numId="25" w16cid:durableId="447161717">
    <w:abstractNumId w:val="37"/>
  </w:num>
  <w:num w:numId="26" w16cid:durableId="206262774">
    <w:abstractNumId w:val="34"/>
  </w:num>
  <w:num w:numId="27" w16cid:durableId="172234493">
    <w:abstractNumId w:val="21"/>
  </w:num>
  <w:num w:numId="28" w16cid:durableId="251548113">
    <w:abstractNumId w:val="3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01870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CD7"/>
    <w:rsid w:val="00003543"/>
    <w:rsid w:val="000052EC"/>
    <w:rsid w:val="00007388"/>
    <w:rsid w:val="00007AF9"/>
    <w:rsid w:val="00011749"/>
    <w:rsid w:val="00012F9F"/>
    <w:rsid w:val="000130CC"/>
    <w:rsid w:val="00021C10"/>
    <w:rsid w:val="00024335"/>
    <w:rsid w:val="000302EA"/>
    <w:rsid w:val="00030C5A"/>
    <w:rsid w:val="0003168B"/>
    <w:rsid w:val="00032BF6"/>
    <w:rsid w:val="00032EBE"/>
    <w:rsid w:val="00036A64"/>
    <w:rsid w:val="0004123B"/>
    <w:rsid w:val="00042A6C"/>
    <w:rsid w:val="00043197"/>
    <w:rsid w:val="000434F9"/>
    <w:rsid w:val="00043FA1"/>
    <w:rsid w:val="00044B0E"/>
    <w:rsid w:val="00046913"/>
    <w:rsid w:val="000472FC"/>
    <w:rsid w:val="0005077D"/>
    <w:rsid w:val="00053D7A"/>
    <w:rsid w:val="00057FE3"/>
    <w:rsid w:val="00064115"/>
    <w:rsid w:val="000702B9"/>
    <w:rsid w:val="00070534"/>
    <w:rsid w:val="00071B42"/>
    <w:rsid w:val="00074213"/>
    <w:rsid w:val="00075C97"/>
    <w:rsid w:val="00081317"/>
    <w:rsid w:val="000832B2"/>
    <w:rsid w:val="000834A6"/>
    <w:rsid w:val="00083E49"/>
    <w:rsid w:val="000857CC"/>
    <w:rsid w:val="00086B4D"/>
    <w:rsid w:val="00087FB1"/>
    <w:rsid w:val="00092D23"/>
    <w:rsid w:val="0009335C"/>
    <w:rsid w:val="000A049C"/>
    <w:rsid w:val="000A0A81"/>
    <w:rsid w:val="000B1026"/>
    <w:rsid w:val="000B1F93"/>
    <w:rsid w:val="000B5D27"/>
    <w:rsid w:val="000B5D4F"/>
    <w:rsid w:val="000B5F21"/>
    <w:rsid w:val="000B7679"/>
    <w:rsid w:val="000C777F"/>
    <w:rsid w:val="000D08DE"/>
    <w:rsid w:val="000E0342"/>
    <w:rsid w:val="000E2324"/>
    <w:rsid w:val="000E2A24"/>
    <w:rsid w:val="000E4A72"/>
    <w:rsid w:val="000E4F63"/>
    <w:rsid w:val="000E5EDC"/>
    <w:rsid w:val="000F17E4"/>
    <w:rsid w:val="000F4848"/>
    <w:rsid w:val="000F6D3A"/>
    <w:rsid w:val="000F6DA3"/>
    <w:rsid w:val="001002B5"/>
    <w:rsid w:val="00102072"/>
    <w:rsid w:val="00102590"/>
    <w:rsid w:val="00104982"/>
    <w:rsid w:val="00106AD5"/>
    <w:rsid w:val="0010723F"/>
    <w:rsid w:val="00111E4F"/>
    <w:rsid w:val="00112CEC"/>
    <w:rsid w:val="001139F6"/>
    <w:rsid w:val="001146AD"/>
    <w:rsid w:val="00114799"/>
    <w:rsid w:val="001250B1"/>
    <w:rsid w:val="00132211"/>
    <w:rsid w:val="00135EBD"/>
    <w:rsid w:val="0013639D"/>
    <w:rsid w:val="001379BF"/>
    <w:rsid w:val="00137C7E"/>
    <w:rsid w:val="00141909"/>
    <w:rsid w:val="001502F3"/>
    <w:rsid w:val="0015122E"/>
    <w:rsid w:val="00151232"/>
    <w:rsid w:val="001531AE"/>
    <w:rsid w:val="00156B1D"/>
    <w:rsid w:val="0015757D"/>
    <w:rsid w:val="00161A1F"/>
    <w:rsid w:val="001655A8"/>
    <w:rsid w:val="00173602"/>
    <w:rsid w:val="00175C63"/>
    <w:rsid w:val="0018136D"/>
    <w:rsid w:val="00181F7F"/>
    <w:rsid w:val="00184985"/>
    <w:rsid w:val="00187568"/>
    <w:rsid w:val="00190B52"/>
    <w:rsid w:val="0019124A"/>
    <w:rsid w:val="0019724A"/>
    <w:rsid w:val="00197A22"/>
    <w:rsid w:val="001A2A06"/>
    <w:rsid w:val="001A3332"/>
    <w:rsid w:val="001A445F"/>
    <w:rsid w:val="001A5FA2"/>
    <w:rsid w:val="001A6871"/>
    <w:rsid w:val="001A7FF0"/>
    <w:rsid w:val="001B4D45"/>
    <w:rsid w:val="001B4EB6"/>
    <w:rsid w:val="001B73CF"/>
    <w:rsid w:val="001B7B19"/>
    <w:rsid w:val="001C113A"/>
    <w:rsid w:val="001C496F"/>
    <w:rsid w:val="001D0AA3"/>
    <w:rsid w:val="001D5C32"/>
    <w:rsid w:val="001D6CD8"/>
    <w:rsid w:val="001E220E"/>
    <w:rsid w:val="001E2284"/>
    <w:rsid w:val="001E2FD4"/>
    <w:rsid w:val="001E3AE7"/>
    <w:rsid w:val="001E60A7"/>
    <w:rsid w:val="001E69C3"/>
    <w:rsid w:val="001E6AE0"/>
    <w:rsid w:val="001E7CFC"/>
    <w:rsid w:val="001F2B57"/>
    <w:rsid w:val="001F3BCD"/>
    <w:rsid w:val="001F3DD1"/>
    <w:rsid w:val="001F594F"/>
    <w:rsid w:val="001F651D"/>
    <w:rsid w:val="00201862"/>
    <w:rsid w:val="00207174"/>
    <w:rsid w:val="00210C14"/>
    <w:rsid w:val="00213B59"/>
    <w:rsid w:val="00215116"/>
    <w:rsid w:val="00222AC2"/>
    <w:rsid w:val="0022462D"/>
    <w:rsid w:val="0022508A"/>
    <w:rsid w:val="00225B2F"/>
    <w:rsid w:val="00231FD6"/>
    <w:rsid w:val="002322CC"/>
    <w:rsid w:val="002438F8"/>
    <w:rsid w:val="00245E73"/>
    <w:rsid w:val="00246017"/>
    <w:rsid w:val="00247893"/>
    <w:rsid w:val="0025241C"/>
    <w:rsid w:val="002602E2"/>
    <w:rsid w:val="00260F33"/>
    <w:rsid w:val="00261E5D"/>
    <w:rsid w:val="0026457E"/>
    <w:rsid w:val="00265580"/>
    <w:rsid w:val="00270CB9"/>
    <w:rsid w:val="00272195"/>
    <w:rsid w:val="00273C8C"/>
    <w:rsid w:val="002747C7"/>
    <w:rsid w:val="00275CB7"/>
    <w:rsid w:val="00282200"/>
    <w:rsid w:val="002842BD"/>
    <w:rsid w:val="00284BD8"/>
    <w:rsid w:val="00285C6F"/>
    <w:rsid w:val="00287AF1"/>
    <w:rsid w:val="00287AF4"/>
    <w:rsid w:val="00295194"/>
    <w:rsid w:val="00295409"/>
    <w:rsid w:val="00297142"/>
    <w:rsid w:val="002A4562"/>
    <w:rsid w:val="002B1354"/>
    <w:rsid w:val="002B30CD"/>
    <w:rsid w:val="002B55E0"/>
    <w:rsid w:val="002B7058"/>
    <w:rsid w:val="002B7089"/>
    <w:rsid w:val="002C0A4B"/>
    <w:rsid w:val="002C26D4"/>
    <w:rsid w:val="002D3AE3"/>
    <w:rsid w:val="002D4AFB"/>
    <w:rsid w:val="002D7482"/>
    <w:rsid w:val="002E1122"/>
    <w:rsid w:val="002E21E5"/>
    <w:rsid w:val="002E433B"/>
    <w:rsid w:val="002E4A73"/>
    <w:rsid w:val="002F4D25"/>
    <w:rsid w:val="002F5906"/>
    <w:rsid w:val="002F59CD"/>
    <w:rsid w:val="002F6D61"/>
    <w:rsid w:val="003005D8"/>
    <w:rsid w:val="0030157F"/>
    <w:rsid w:val="003059B8"/>
    <w:rsid w:val="003068B7"/>
    <w:rsid w:val="003140EB"/>
    <w:rsid w:val="0031596E"/>
    <w:rsid w:val="00322AC7"/>
    <w:rsid w:val="003238D2"/>
    <w:rsid w:val="00323D9A"/>
    <w:rsid w:val="00332171"/>
    <w:rsid w:val="003332FB"/>
    <w:rsid w:val="00334153"/>
    <w:rsid w:val="00334876"/>
    <w:rsid w:val="003354A5"/>
    <w:rsid w:val="003362E9"/>
    <w:rsid w:val="00337489"/>
    <w:rsid w:val="003379F0"/>
    <w:rsid w:val="00350C9E"/>
    <w:rsid w:val="00355C9A"/>
    <w:rsid w:val="00361672"/>
    <w:rsid w:val="00361909"/>
    <w:rsid w:val="003625E6"/>
    <w:rsid w:val="003643E1"/>
    <w:rsid w:val="00364881"/>
    <w:rsid w:val="00365597"/>
    <w:rsid w:val="00365E7D"/>
    <w:rsid w:val="0037066B"/>
    <w:rsid w:val="00371DBB"/>
    <w:rsid w:val="00373945"/>
    <w:rsid w:val="00380C7B"/>
    <w:rsid w:val="003842BC"/>
    <w:rsid w:val="00385F4D"/>
    <w:rsid w:val="003870F5"/>
    <w:rsid w:val="003909A2"/>
    <w:rsid w:val="00390A85"/>
    <w:rsid w:val="003950D2"/>
    <w:rsid w:val="003A60C2"/>
    <w:rsid w:val="003A6442"/>
    <w:rsid w:val="003A687F"/>
    <w:rsid w:val="003B52D0"/>
    <w:rsid w:val="003B6B5E"/>
    <w:rsid w:val="003B6CBA"/>
    <w:rsid w:val="003C3187"/>
    <w:rsid w:val="003C552E"/>
    <w:rsid w:val="003D15F0"/>
    <w:rsid w:val="003D279E"/>
    <w:rsid w:val="003D4800"/>
    <w:rsid w:val="003D65F4"/>
    <w:rsid w:val="003D7364"/>
    <w:rsid w:val="003D7FA2"/>
    <w:rsid w:val="003E49F8"/>
    <w:rsid w:val="003F5A2C"/>
    <w:rsid w:val="003F6C8F"/>
    <w:rsid w:val="00400A3F"/>
    <w:rsid w:val="00403004"/>
    <w:rsid w:val="00405260"/>
    <w:rsid w:val="00405345"/>
    <w:rsid w:val="004103D5"/>
    <w:rsid w:val="00412691"/>
    <w:rsid w:val="00416899"/>
    <w:rsid w:val="004231AF"/>
    <w:rsid w:val="00425906"/>
    <w:rsid w:val="00426044"/>
    <w:rsid w:val="0043440A"/>
    <w:rsid w:val="004359F0"/>
    <w:rsid w:val="00435C50"/>
    <w:rsid w:val="00436AFB"/>
    <w:rsid w:val="00444E55"/>
    <w:rsid w:val="00446B99"/>
    <w:rsid w:val="0045012B"/>
    <w:rsid w:val="00452994"/>
    <w:rsid w:val="00452EFF"/>
    <w:rsid w:val="004570C4"/>
    <w:rsid w:val="004651BE"/>
    <w:rsid w:val="00465696"/>
    <w:rsid w:val="004658D7"/>
    <w:rsid w:val="00465BA6"/>
    <w:rsid w:val="00472666"/>
    <w:rsid w:val="00472CF6"/>
    <w:rsid w:val="00473FF3"/>
    <w:rsid w:val="00477443"/>
    <w:rsid w:val="00477573"/>
    <w:rsid w:val="0048265B"/>
    <w:rsid w:val="0048283F"/>
    <w:rsid w:val="00482CA1"/>
    <w:rsid w:val="004876A5"/>
    <w:rsid w:val="00491A08"/>
    <w:rsid w:val="0049561B"/>
    <w:rsid w:val="00495AB3"/>
    <w:rsid w:val="004A53F0"/>
    <w:rsid w:val="004A554E"/>
    <w:rsid w:val="004A56D0"/>
    <w:rsid w:val="004B06B5"/>
    <w:rsid w:val="004B1226"/>
    <w:rsid w:val="004B5B22"/>
    <w:rsid w:val="004B6C37"/>
    <w:rsid w:val="004C1111"/>
    <w:rsid w:val="004D07EF"/>
    <w:rsid w:val="004D1AB6"/>
    <w:rsid w:val="004D3ABE"/>
    <w:rsid w:val="004D4B81"/>
    <w:rsid w:val="004D61C7"/>
    <w:rsid w:val="004D7813"/>
    <w:rsid w:val="004E01A5"/>
    <w:rsid w:val="004E02A6"/>
    <w:rsid w:val="004F20C1"/>
    <w:rsid w:val="00501D55"/>
    <w:rsid w:val="0050297F"/>
    <w:rsid w:val="00502CDE"/>
    <w:rsid w:val="00502CEA"/>
    <w:rsid w:val="00506AFB"/>
    <w:rsid w:val="00506E63"/>
    <w:rsid w:val="0052233D"/>
    <w:rsid w:val="00526EA2"/>
    <w:rsid w:val="00527823"/>
    <w:rsid w:val="00527910"/>
    <w:rsid w:val="00531699"/>
    <w:rsid w:val="0053335E"/>
    <w:rsid w:val="005351E6"/>
    <w:rsid w:val="005419AD"/>
    <w:rsid w:val="0054568C"/>
    <w:rsid w:val="00546B8E"/>
    <w:rsid w:val="0055213C"/>
    <w:rsid w:val="00552D97"/>
    <w:rsid w:val="0055451B"/>
    <w:rsid w:val="00555F09"/>
    <w:rsid w:val="005576C0"/>
    <w:rsid w:val="005611EA"/>
    <w:rsid w:val="00561BEC"/>
    <w:rsid w:val="00563B88"/>
    <w:rsid w:val="00571532"/>
    <w:rsid w:val="0057199A"/>
    <w:rsid w:val="00572A08"/>
    <w:rsid w:val="00574BCD"/>
    <w:rsid w:val="005776BC"/>
    <w:rsid w:val="00581278"/>
    <w:rsid w:val="00581BD2"/>
    <w:rsid w:val="00582678"/>
    <w:rsid w:val="0058300B"/>
    <w:rsid w:val="00591D4F"/>
    <w:rsid w:val="00592FC8"/>
    <w:rsid w:val="00594D2C"/>
    <w:rsid w:val="005961CA"/>
    <w:rsid w:val="00596CDF"/>
    <w:rsid w:val="00597DAB"/>
    <w:rsid w:val="005A2B91"/>
    <w:rsid w:val="005A7192"/>
    <w:rsid w:val="005B2C63"/>
    <w:rsid w:val="005B4495"/>
    <w:rsid w:val="005B6388"/>
    <w:rsid w:val="005B6771"/>
    <w:rsid w:val="005C048E"/>
    <w:rsid w:val="005C21A9"/>
    <w:rsid w:val="005C5AFF"/>
    <w:rsid w:val="005E14C5"/>
    <w:rsid w:val="005E2148"/>
    <w:rsid w:val="005E46C9"/>
    <w:rsid w:val="005E4BCD"/>
    <w:rsid w:val="005E683D"/>
    <w:rsid w:val="005F1CA3"/>
    <w:rsid w:val="005F3FA8"/>
    <w:rsid w:val="005F62A9"/>
    <w:rsid w:val="005F6516"/>
    <w:rsid w:val="005F693C"/>
    <w:rsid w:val="005F75CB"/>
    <w:rsid w:val="00600D52"/>
    <w:rsid w:val="006011DB"/>
    <w:rsid w:val="00607D11"/>
    <w:rsid w:val="006102F9"/>
    <w:rsid w:val="006141C6"/>
    <w:rsid w:val="00620465"/>
    <w:rsid w:val="00620B52"/>
    <w:rsid w:val="00627F5B"/>
    <w:rsid w:val="006308EC"/>
    <w:rsid w:val="006314E1"/>
    <w:rsid w:val="00633E8E"/>
    <w:rsid w:val="00635D21"/>
    <w:rsid w:val="00644D1F"/>
    <w:rsid w:val="00647834"/>
    <w:rsid w:val="00650C29"/>
    <w:rsid w:val="0065151B"/>
    <w:rsid w:val="006538D2"/>
    <w:rsid w:val="00653AFC"/>
    <w:rsid w:val="00653CD7"/>
    <w:rsid w:val="00654763"/>
    <w:rsid w:val="006630D4"/>
    <w:rsid w:val="00664222"/>
    <w:rsid w:val="00670043"/>
    <w:rsid w:val="006712AF"/>
    <w:rsid w:val="00673108"/>
    <w:rsid w:val="00673365"/>
    <w:rsid w:val="00675028"/>
    <w:rsid w:val="006772DB"/>
    <w:rsid w:val="006832F3"/>
    <w:rsid w:val="0068509F"/>
    <w:rsid w:val="0069175D"/>
    <w:rsid w:val="00691C33"/>
    <w:rsid w:val="00693AD1"/>
    <w:rsid w:val="00695724"/>
    <w:rsid w:val="006A37C6"/>
    <w:rsid w:val="006B1B0E"/>
    <w:rsid w:val="006B2424"/>
    <w:rsid w:val="006B2628"/>
    <w:rsid w:val="006B37C2"/>
    <w:rsid w:val="006B4416"/>
    <w:rsid w:val="006C3FBA"/>
    <w:rsid w:val="006C7BA3"/>
    <w:rsid w:val="006D1638"/>
    <w:rsid w:val="006D3A84"/>
    <w:rsid w:val="006D3F3C"/>
    <w:rsid w:val="006D4B1C"/>
    <w:rsid w:val="006D5C63"/>
    <w:rsid w:val="006D7624"/>
    <w:rsid w:val="006E155B"/>
    <w:rsid w:val="006E3873"/>
    <w:rsid w:val="006E5708"/>
    <w:rsid w:val="006E714D"/>
    <w:rsid w:val="006E7C58"/>
    <w:rsid w:val="006F0ACC"/>
    <w:rsid w:val="006F388C"/>
    <w:rsid w:val="006F49FA"/>
    <w:rsid w:val="006F6AD6"/>
    <w:rsid w:val="00703428"/>
    <w:rsid w:val="00706B1F"/>
    <w:rsid w:val="007073F8"/>
    <w:rsid w:val="00710316"/>
    <w:rsid w:val="00710460"/>
    <w:rsid w:val="00711ED4"/>
    <w:rsid w:val="00712980"/>
    <w:rsid w:val="00713ED3"/>
    <w:rsid w:val="007143F5"/>
    <w:rsid w:val="00714E12"/>
    <w:rsid w:val="007154BD"/>
    <w:rsid w:val="00716D0D"/>
    <w:rsid w:val="0072208D"/>
    <w:rsid w:val="00723865"/>
    <w:rsid w:val="00724322"/>
    <w:rsid w:val="00724CDC"/>
    <w:rsid w:val="00724F77"/>
    <w:rsid w:val="0072522B"/>
    <w:rsid w:val="00725D4B"/>
    <w:rsid w:val="00734946"/>
    <w:rsid w:val="007362A6"/>
    <w:rsid w:val="00737CB7"/>
    <w:rsid w:val="00742BF2"/>
    <w:rsid w:val="00747F2F"/>
    <w:rsid w:val="00751185"/>
    <w:rsid w:val="0075160C"/>
    <w:rsid w:val="0075230D"/>
    <w:rsid w:val="007529C8"/>
    <w:rsid w:val="0075432D"/>
    <w:rsid w:val="00755A0F"/>
    <w:rsid w:val="00756AE0"/>
    <w:rsid w:val="0076005A"/>
    <w:rsid w:val="007646E6"/>
    <w:rsid w:val="00770145"/>
    <w:rsid w:val="00771234"/>
    <w:rsid w:val="007714B3"/>
    <w:rsid w:val="0077529A"/>
    <w:rsid w:val="00777FE9"/>
    <w:rsid w:val="00782824"/>
    <w:rsid w:val="00782D4E"/>
    <w:rsid w:val="00785296"/>
    <w:rsid w:val="00786350"/>
    <w:rsid w:val="00787C80"/>
    <w:rsid w:val="0079063B"/>
    <w:rsid w:val="0079291B"/>
    <w:rsid w:val="0079455F"/>
    <w:rsid w:val="0079622B"/>
    <w:rsid w:val="00796FCB"/>
    <w:rsid w:val="007A0A0B"/>
    <w:rsid w:val="007A2CA1"/>
    <w:rsid w:val="007A462C"/>
    <w:rsid w:val="007A4DA6"/>
    <w:rsid w:val="007B056A"/>
    <w:rsid w:val="007B2658"/>
    <w:rsid w:val="007B4553"/>
    <w:rsid w:val="007B5D54"/>
    <w:rsid w:val="007B6484"/>
    <w:rsid w:val="007B7A82"/>
    <w:rsid w:val="007B7E4B"/>
    <w:rsid w:val="007B7ED4"/>
    <w:rsid w:val="007C7D3A"/>
    <w:rsid w:val="007C7F4F"/>
    <w:rsid w:val="007D0E00"/>
    <w:rsid w:val="007D1579"/>
    <w:rsid w:val="007D6EC9"/>
    <w:rsid w:val="007D7086"/>
    <w:rsid w:val="007E3A12"/>
    <w:rsid w:val="007E5145"/>
    <w:rsid w:val="007E5CF7"/>
    <w:rsid w:val="007F1D0A"/>
    <w:rsid w:val="007F2D38"/>
    <w:rsid w:val="007F31EB"/>
    <w:rsid w:val="00802E31"/>
    <w:rsid w:val="00815911"/>
    <w:rsid w:val="008174F3"/>
    <w:rsid w:val="00824212"/>
    <w:rsid w:val="00824373"/>
    <w:rsid w:val="008258E9"/>
    <w:rsid w:val="00825CEB"/>
    <w:rsid w:val="00826FD7"/>
    <w:rsid w:val="008270FA"/>
    <w:rsid w:val="00832451"/>
    <w:rsid w:val="008326A2"/>
    <w:rsid w:val="008345D7"/>
    <w:rsid w:val="00835112"/>
    <w:rsid w:val="00840E0C"/>
    <w:rsid w:val="0084304A"/>
    <w:rsid w:val="00846AE3"/>
    <w:rsid w:val="0085440B"/>
    <w:rsid w:val="008565FC"/>
    <w:rsid w:val="008627A8"/>
    <w:rsid w:val="008655A6"/>
    <w:rsid w:val="008661B9"/>
    <w:rsid w:val="00866971"/>
    <w:rsid w:val="00867D87"/>
    <w:rsid w:val="00870087"/>
    <w:rsid w:val="00873930"/>
    <w:rsid w:val="00874A92"/>
    <w:rsid w:val="00874DE8"/>
    <w:rsid w:val="008750E7"/>
    <w:rsid w:val="0087599A"/>
    <w:rsid w:val="00882B10"/>
    <w:rsid w:val="0088313C"/>
    <w:rsid w:val="00885152"/>
    <w:rsid w:val="00886902"/>
    <w:rsid w:val="008915C7"/>
    <w:rsid w:val="00895CB7"/>
    <w:rsid w:val="008A0BEB"/>
    <w:rsid w:val="008A2810"/>
    <w:rsid w:val="008A2923"/>
    <w:rsid w:val="008A2E76"/>
    <w:rsid w:val="008A712D"/>
    <w:rsid w:val="008C2053"/>
    <w:rsid w:val="008D0547"/>
    <w:rsid w:val="008D1332"/>
    <w:rsid w:val="008D1681"/>
    <w:rsid w:val="008D1E4B"/>
    <w:rsid w:val="008D50C9"/>
    <w:rsid w:val="008D5AB1"/>
    <w:rsid w:val="008E0D4E"/>
    <w:rsid w:val="008E5E39"/>
    <w:rsid w:val="008F39DA"/>
    <w:rsid w:val="008F3DBE"/>
    <w:rsid w:val="008F577E"/>
    <w:rsid w:val="008F7797"/>
    <w:rsid w:val="00902A83"/>
    <w:rsid w:val="00905EBB"/>
    <w:rsid w:val="009079D7"/>
    <w:rsid w:val="009133BC"/>
    <w:rsid w:val="009160C5"/>
    <w:rsid w:val="00923E4E"/>
    <w:rsid w:val="0092620D"/>
    <w:rsid w:val="00927FDA"/>
    <w:rsid w:val="00931438"/>
    <w:rsid w:val="0093172A"/>
    <w:rsid w:val="00932C0E"/>
    <w:rsid w:val="00932C3C"/>
    <w:rsid w:val="009351D2"/>
    <w:rsid w:val="009377A1"/>
    <w:rsid w:val="009416C2"/>
    <w:rsid w:val="009438EB"/>
    <w:rsid w:val="00946214"/>
    <w:rsid w:val="00946D4C"/>
    <w:rsid w:val="00952334"/>
    <w:rsid w:val="00953880"/>
    <w:rsid w:val="00953B50"/>
    <w:rsid w:val="009574E2"/>
    <w:rsid w:val="00970FBD"/>
    <w:rsid w:val="00972A7E"/>
    <w:rsid w:val="00972A96"/>
    <w:rsid w:val="00974239"/>
    <w:rsid w:val="0097614A"/>
    <w:rsid w:val="00984FB5"/>
    <w:rsid w:val="009870D6"/>
    <w:rsid w:val="009874B1"/>
    <w:rsid w:val="009876A1"/>
    <w:rsid w:val="00996680"/>
    <w:rsid w:val="00996815"/>
    <w:rsid w:val="009A106F"/>
    <w:rsid w:val="009A148D"/>
    <w:rsid w:val="009A32EE"/>
    <w:rsid w:val="009A5A18"/>
    <w:rsid w:val="009A7AD9"/>
    <w:rsid w:val="009A7BC5"/>
    <w:rsid w:val="009B0F6F"/>
    <w:rsid w:val="009B2CDA"/>
    <w:rsid w:val="009B4BB1"/>
    <w:rsid w:val="009B6D2C"/>
    <w:rsid w:val="009B7CC7"/>
    <w:rsid w:val="009B7F86"/>
    <w:rsid w:val="009C1AAC"/>
    <w:rsid w:val="009C1F53"/>
    <w:rsid w:val="009C4DD3"/>
    <w:rsid w:val="009C7C56"/>
    <w:rsid w:val="009D0187"/>
    <w:rsid w:val="009D1755"/>
    <w:rsid w:val="009D2DFB"/>
    <w:rsid w:val="009E225A"/>
    <w:rsid w:val="009F0555"/>
    <w:rsid w:val="009F1E02"/>
    <w:rsid w:val="009F31E1"/>
    <w:rsid w:val="009F3721"/>
    <w:rsid w:val="009F4046"/>
    <w:rsid w:val="009F4315"/>
    <w:rsid w:val="009F4881"/>
    <w:rsid w:val="009F7F53"/>
    <w:rsid w:val="00A071F4"/>
    <w:rsid w:val="00A1038F"/>
    <w:rsid w:val="00A10A98"/>
    <w:rsid w:val="00A13ECB"/>
    <w:rsid w:val="00A160D0"/>
    <w:rsid w:val="00A1678C"/>
    <w:rsid w:val="00A17E47"/>
    <w:rsid w:val="00A21A22"/>
    <w:rsid w:val="00A237DE"/>
    <w:rsid w:val="00A2578C"/>
    <w:rsid w:val="00A32350"/>
    <w:rsid w:val="00A41563"/>
    <w:rsid w:val="00A43F83"/>
    <w:rsid w:val="00A4503B"/>
    <w:rsid w:val="00A45E4C"/>
    <w:rsid w:val="00A46969"/>
    <w:rsid w:val="00A4774F"/>
    <w:rsid w:val="00A51DC1"/>
    <w:rsid w:val="00A52A43"/>
    <w:rsid w:val="00A53B95"/>
    <w:rsid w:val="00A547B2"/>
    <w:rsid w:val="00A55DC8"/>
    <w:rsid w:val="00A61A5E"/>
    <w:rsid w:val="00A622F8"/>
    <w:rsid w:val="00A643DB"/>
    <w:rsid w:val="00A648C8"/>
    <w:rsid w:val="00A64F76"/>
    <w:rsid w:val="00A700A1"/>
    <w:rsid w:val="00A70187"/>
    <w:rsid w:val="00A7245B"/>
    <w:rsid w:val="00A767BE"/>
    <w:rsid w:val="00A808E3"/>
    <w:rsid w:val="00A80C71"/>
    <w:rsid w:val="00A82B26"/>
    <w:rsid w:val="00A83B5F"/>
    <w:rsid w:val="00A90054"/>
    <w:rsid w:val="00A907CF"/>
    <w:rsid w:val="00A9133A"/>
    <w:rsid w:val="00AA1BB8"/>
    <w:rsid w:val="00AA441E"/>
    <w:rsid w:val="00AB05B1"/>
    <w:rsid w:val="00AB1636"/>
    <w:rsid w:val="00AB4080"/>
    <w:rsid w:val="00AB6A41"/>
    <w:rsid w:val="00AC0148"/>
    <w:rsid w:val="00AC1B79"/>
    <w:rsid w:val="00AC2EBF"/>
    <w:rsid w:val="00AC3FE8"/>
    <w:rsid w:val="00AC4583"/>
    <w:rsid w:val="00AC5DE2"/>
    <w:rsid w:val="00AC6C88"/>
    <w:rsid w:val="00AC7142"/>
    <w:rsid w:val="00AD124A"/>
    <w:rsid w:val="00AD17FF"/>
    <w:rsid w:val="00AD37F3"/>
    <w:rsid w:val="00AD4B87"/>
    <w:rsid w:val="00AE4F1D"/>
    <w:rsid w:val="00AE7DED"/>
    <w:rsid w:val="00AF1541"/>
    <w:rsid w:val="00AF727B"/>
    <w:rsid w:val="00AF75B1"/>
    <w:rsid w:val="00AF7F61"/>
    <w:rsid w:val="00B01D06"/>
    <w:rsid w:val="00B0237A"/>
    <w:rsid w:val="00B05218"/>
    <w:rsid w:val="00B06466"/>
    <w:rsid w:val="00B065E4"/>
    <w:rsid w:val="00B06790"/>
    <w:rsid w:val="00B06B0F"/>
    <w:rsid w:val="00B07F6E"/>
    <w:rsid w:val="00B1165C"/>
    <w:rsid w:val="00B15CA9"/>
    <w:rsid w:val="00B16B87"/>
    <w:rsid w:val="00B20749"/>
    <w:rsid w:val="00B3640D"/>
    <w:rsid w:val="00B36827"/>
    <w:rsid w:val="00B36F9A"/>
    <w:rsid w:val="00B406AE"/>
    <w:rsid w:val="00B45535"/>
    <w:rsid w:val="00B457E5"/>
    <w:rsid w:val="00B46D28"/>
    <w:rsid w:val="00B50DC5"/>
    <w:rsid w:val="00B53B0D"/>
    <w:rsid w:val="00B54B85"/>
    <w:rsid w:val="00B6274B"/>
    <w:rsid w:val="00B6302B"/>
    <w:rsid w:val="00B6463B"/>
    <w:rsid w:val="00B654EA"/>
    <w:rsid w:val="00B67402"/>
    <w:rsid w:val="00B701F4"/>
    <w:rsid w:val="00B7331B"/>
    <w:rsid w:val="00B73C52"/>
    <w:rsid w:val="00B7400F"/>
    <w:rsid w:val="00B7463A"/>
    <w:rsid w:val="00B74915"/>
    <w:rsid w:val="00B75113"/>
    <w:rsid w:val="00B75363"/>
    <w:rsid w:val="00B75CD2"/>
    <w:rsid w:val="00B8046E"/>
    <w:rsid w:val="00B832B2"/>
    <w:rsid w:val="00B83517"/>
    <w:rsid w:val="00B842C4"/>
    <w:rsid w:val="00B842CD"/>
    <w:rsid w:val="00B84453"/>
    <w:rsid w:val="00B87E1C"/>
    <w:rsid w:val="00B92615"/>
    <w:rsid w:val="00B92A5E"/>
    <w:rsid w:val="00B95A3E"/>
    <w:rsid w:val="00BA555E"/>
    <w:rsid w:val="00BA6CD7"/>
    <w:rsid w:val="00BA6DBE"/>
    <w:rsid w:val="00BB1449"/>
    <w:rsid w:val="00BB2255"/>
    <w:rsid w:val="00BB4C67"/>
    <w:rsid w:val="00BB72C8"/>
    <w:rsid w:val="00BB762E"/>
    <w:rsid w:val="00BC244E"/>
    <w:rsid w:val="00BC35A4"/>
    <w:rsid w:val="00BC3CD0"/>
    <w:rsid w:val="00BC40F4"/>
    <w:rsid w:val="00BC4BEB"/>
    <w:rsid w:val="00BD1BE2"/>
    <w:rsid w:val="00BD426D"/>
    <w:rsid w:val="00BD662D"/>
    <w:rsid w:val="00BE1665"/>
    <w:rsid w:val="00BE1C13"/>
    <w:rsid w:val="00BE253C"/>
    <w:rsid w:val="00BE3085"/>
    <w:rsid w:val="00BE39CF"/>
    <w:rsid w:val="00BE4BFC"/>
    <w:rsid w:val="00BE65B0"/>
    <w:rsid w:val="00BE6B6E"/>
    <w:rsid w:val="00BF3939"/>
    <w:rsid w:val="00BF5D51"/>
    <w:rsid w:val="00BF6854"/>
    <w:rsid w:val="00C00280"/>
    <w:rsid w:val="00C00F04"/>
    <w:rsid w:val="00C026B5"/>
    <w:rsid w:val="00C030C7"/>
    <w:rsid w:val="00C04574"/>
    <w:rsid w:val="00C056DD"/>
    <w:rsid w:val="00C05F68"/>
    <w:rsid w:val="00C07FFD"/>
    <w:rsid w:val="00C10AA6"/>
    <w:rsid w:val="00C12052"/>
    <w:rsid w:val="00C12D7B"/>
    <w:rsid w:val="00C13757"/>
    <w:rsid w:val="00C13FC3"/>
    <w:rsid w:val="00C14E7B"/>
    <w:rsid w:val="00C16140"/>
    <w:rsid w:val="00C20BBD"/>
    <w:rsid w:val="00C27C83"/>
    <w:rsid w:val="00C30594"/>
    <w:rsid w:val="00C30CC7"/>
    <w:rsid w:val="00C3172F"/>
    <w:rsid w:val="00C32858"/>
    <w:rsid w:val="00C33FDB"/>
    <w:rsid w:val="00C368A5"/>
    <w:rsid w:val="00C419A4"/>
    <w:rsid w:val="00C5316F"/>
    <w:rsid w:val="00C569CB"/>
    <w:rsid w:val="00C61270"/>
    <w:rsid w:val="00C61DF9"/>
    <w:rsid w:val="00C63120"/>
    <w:rsid w:val="00C65E41"/>
    <w:rsid w:val="00C6713C"/>
    <w:rsid w:val="00C707FF"/>
    <w:rsid w:val="00C732CE"/>
    <w:rsid w:val="00C82EAE"/>
    <w:rsid w:val="00C84CB4"/>
    <w:rsid w:val="00C86499"/>
    <w:rsid w:val="00C90679"/>
    <w:rsid w:val="00C90A63"/>
    <w:rsid w:val="00C913E6"/>
    <w:rsid w:val="00C91EA7"/>
    <w:rsid w:val="00C9268F"/>
    <w:rsid w:val="00C94EF3"/>
    <w:rsid w:val="00C94F29"/>
    <w:rsid w:val="00CA166F"/>
    <w:rsid w:val="00CA24C6"/>
    <w:rsid w:val="00CA319E"/>
    <w:rsid w:val="00CA3AA5"/>
    <w:rsid w:val="00CA582D"/>
    <w:rsid w:val="00CA6B48"/>
    <w:rsid w:val="00CA7106"/>
    <w:rsid w:val="00CB322C"/>
    <w:rsid w:val="00CB5F1A"/>
    <w:rsid w:val="00CB6414"/>
    <w:rsid w:val="00CB78B1"/>
    <w:rsid w:val="00CC35CF"/>
    <w:rsid w:val="00CC3A39"/>
    <w:rsid w:val="00CC42F0"/>
    <w:rsid w:val="00CC62D1"/>
    <w:rsid w:val="00CD0B11"/>
    <w:rsid w:val="00CD7990"/>
    <w:rsid w:val="00CE32EE"/>
    <w:rsid w:val="00CE6073"/>
    <w:rsid w:val="00CE6DB3"/>
    <w:rsid w:val="00CE79E3"/>
    <w:rsid w:val="00CE7D53"/>
    <w:rsid w:val="00D0184E"/>
    <w:rsid w:val="00D025C6"/>
    <w:rsid w:val="00D027A3"/>
    <w:rsid w:val="00D0553E"/>
    <w:rsid w:val="00D05ED9"/>
    <w:rsid w:val="00D1044E"/>
    <w:rsid w:val="00D108CB"/>
    <w:rsid w:val="00D12E8D"/>
    <w:rsid w:val="00D12F35"/>
    <w:rsid w:val="00D16BC9"/>
    <w:rsid w:val="00D202B3"/>
    <w:rsid w:val="00D20AA2"/>
    <w:rsid w:val="00D259E3"/>
    <w:rsid w:val="00D2633D"/>
    <w:rsid w:val="00D30308"/>
    <w:rsid w:val="00D31432"/>
    <w:rsid w:val="00D40083"/>
    <w:rsid w:val="00D4172E"/>
    <w:rsid w:val="00D4627B"/>
    <w:rsid w:val="00D47696"/>
    <w:rsid w:val="00D47DE5"/>
    <w:rsid w:val="00D504C0"/>
    <w:rsid w:val="00D51485"/>
    <w:rsid w:val="00D51FC5"/>
    <w:rsid w:val="00D56547"/>
    <w:rsid w:val="00D572A6"/>
    <w:rsid w:val="00D60646"/>
    <w:rsid w:val="00D633A6"/>
    <w:rsid w:val="00D645A7"/>
    <w:rsid w:val="00D705AE"/>
    <w:rsid w:val="00D7103C"/>
    <w:rsid w:val="00D73E85"/>
    <w:rsid w:val="00D776DB"/>
    <w:rsid w:val="00D8033D"/>
    <w:rsid w:val="00D80638"/>
    <w:rsid w:val="00D86C11"/>
    <w:rsid w:val="00D86D1A"/>
    <w:rsid w:val="00D90BF6"/>
    <w:rsid w:val="00D92070"/>
    <w:rsid w:val="00D922B3"/>
    <w:rsid w:val="00D92994"/>
    <w:rsid w:val="00D92BF5"/>
    <w:rsid w:val="00D9367C"/>
    <w:rsid w:val="00D93F73"/>
    <w:rsid w:val="00D94D98"/>
    <w:rsid w:val="00D96695"/>
    <w:rsid w:val="00D9750D"/>
    <w:rsid w:val="00DA217C"/>
    <w:rsid w:val="00DA64D9"/>
    <w:rsid w:val="00DB3863"/>
    <w:rsid w:val="00DB39F3"/>
    <w:rsid w:val="00DB5B10"/>
    <w:rsid w:val="00DB5E2D"/>
    <w:rsid w:val="00DC1AEB"/>
    <w:rsid w:val="00DC24B3"/>
    <w:rsid w:val="00DC43CF"/>
    <w:rsid w:val="00DC65B4"/>
    <w:rsid w:val="00DC7EF4"/>
    <w:rsid w:val="00DE31AD"/>
    <w:rsid w:val="00DE3BA9"/>
    <w:rsid w:val="00DE5BE4"/>
    <w:rsid w:val="00DF2B20"/>
    <w:rsid w:val="00DF3141"/>
    <w:rsid w:val="00DF31DA"/>
    <w:rsid w:val="00DF32B1"/>
    <w:rsid w:val="00DF398E"/>
    <w:rsid w:val="00DF469C"/>
    <w:rsid w:val="00DF4E64"/>
    <w:rsid w:val="00DF4FAA"/>
    <w:rsid w:val="00DF5452"/>
    <w:rsid w:val="00DF5E79"/>
    <w:rsid w:val="00DF70DC"/>
    <w:rsid w:val="00DF77E2"/>
    <w:rsid w:val="00E02760"/>
    <w:rsid w:val="00E03A4F"/>
    <w:rsid w:val="00E03CB2"/>
    <w:rsid w:val="00E049F3"/>
    <w:rsid w:val="00E0644D"/>
    <w:rsid w:val="00E11B9F"/>
    <w:rsid w:val="00E12A6B"/>
    <w:rsid w:val="00E17326"/>
    <w:rsid w:val="00E176AF"/>
    <w:rsid w:val="00E17C16"/>
    <w:rsid w:val="00E17E54"/>
    <w:rsid w:val="00E208ED"/>
    <w:rsid w:val="00E21DEB"/>
    <w:rsid w:val="00E220A0"/>
    <w:rsid w:val="00E226D1"/>
    <w:rsid w:val="00E23BBC"/>
    <w:rsid w:val="00E23F79"/>
    <w:rsid w:val="00E24EFE"/>
    <w:rsid w:val="00E255F7"/>
    <w:rsid w:val="00E25962"/>
    <w:rsid w:val="00E317B0"/>
    <w:rsid w:val="00E35BB2"/>
    <w:rsid w:val="00E36475"/>
    <w:rsid w:val="00E36A65"/>
    <w:rsid w:val="00E37217"/>
    <w:rsid w:val="00E3747A"/>
    <w:rsid w:val="00E408A7"/>
    <w:rsid w:val="00E40CD8"/>
    <w:rsid w:val="00E43C44"/>
    <w:rsid w:val="00E52F9A"/>
    <w:rsid w:val="00E57597"/>
    <w:rsid w:val="00E6030C"/>
    <w:rsid w:val="00E60FC7"/>
    <w:rsid w:val="00E629B1"/>
    <w:rsid w:val="00E62DCD"/>
    <w:rsid w:val="00E674C3"/>
    <w:rsid w:val="00E67CC2"/>
    <w:rsid w:val="00E7715B"/>
    <w:rsid w:val="00E77251"/>
    <w:rsid w:val="00E77253"/>
    <w:rsid w:val="00E80EA0"/>
    <w:rsid w:val="00E821CD"/>
    <w:rsid w:val="00E82264"/>
    <w:rsid w:val="00E82926"/>
    <w:rsid w:val="00E82F6D"/>
    <w:rsid w:val="00E8511B"/>
    <w:rsid w:val="00E86BD1"/>
    <w:rsid w:val="00E93DD3"/>
    <w:rsid w:val="00EA380C"/>
    <w:rsid w:val="00EA38C6"/>
    <w:rsid w:val="00EA3ACE"/>
    <w:rsid w:val="00EA4A7B"/>
    <w:rsid w:val="00EA50D6"/>
    <w:rsid w:val="00EA51FA"/>
    <w:rsid w:val="00EA702A"/>
    <w:rsid w:val="00EB3EBC"/>
    <w:rsid w:val="00EB49FE"/>
    <w:rsid w:val="00EB5402"/>
    <w:rsid w:val="00EB7714"/>
    <w:rsid w:val="00EC1088"/>
    <w:rsid w:val="00EC3FC2"/>
    <w:rsid w:val="00ED34FB"/>
    <w:rsid w:val="00ED583E"/>
    <w:rsid w:val="00ED5B3A"/>
    <w:rsid w:val="00ED64F7"/>
    <w:rsid w:val="00ED684B"/>
    <w:rsid w:val="00ED6EF2"/>
    <w:rsid w:val="00EE1DC0"/>
    <w:rsid w:val="00EE3DB3"/>
    <w:rsid w:val="00EE3FCD"/>
    <w:rsid w:val="00EE54F4"/>
    <w:rsid w:val="00EF11CF"/>
    <w:rsid w:val="00EF3667"/>
    <w:rsid w:val="00EF6786"/>
    <w:rsid w:val="00EF6D06"/>
    <w:rsid w:val="00EF7719"/>
    <w:rsid w:val="00F010AA"/>
    <w:rsid w:val="00F05906"/>
    <w:rsid w:val="00F12CFC"/>
    <w:rsid w:val="00F12D49"/>
    <w:rsid w:val="00F149DF"/>
    <w:rsid w:val="00F14D31"/>
    <w:rsid w:val="00F256EF"/>
    <w:rsid w:val="00F35150"/>
    <w:rsid w:val="00F35372"/>
    <w:rsid w:val="00F3577D"/>
    <w:rsid w:val="00F36DEB"/>
    <w:rsid w:val="00F378CB"/>
    <w:rsid w:val="00F37AE0"/>
    <w:rsid w:val="00F403F6"/>
    <w:rsid w:val="00F51EB9"/>
    <w:rsid w:val="00F54A36"/>
    <w:rsid w:val="00F57B79"/>
    <w:rsid w:val="00F61DED"/>
    <w:rsid w:val="00F62170"/>
    <w:rsid w:val="00F6285A"/>
    <w:rsid w:val="00F642A3"/>
    <w:rsid w:val="00F67808"/>
    <w:rsid w:val="00F7198F"/>
    <w:rsid w:val="00F7227B"/>
    <w:rsid w:val="00F75A92"/>
    <w:rsid w:val="00F81538"/>
    <w:rsid w:val="00F81559"/>
    <w:rsid w:val="00F81AC4"/>
    <w:rsid w:val="00F82844"/>
    <w:rsid w:val="00F8341D"/>
    <w:rsid w:val="00F84D0E"/>
    <w:rsid w:val="00F9135F"/>
    <w:rsid w:val="00F940F4"/>
    <w:rsid w:val="00F94B4D"/>
    <w:rsid w:val="00F95EB3"/>
    <w:rsid w:val="00FA0D08"/>
    <w:rsid w:val="00FA1CF2"/>
    <w:rsid w:val="00FA1D06"/>
    <w:rsid w:val="00FA6DFC"/>
    <w:rsid w:val="00FA6E01"/>
    <w:rsid w:val="00FB047A"/>
    <w:rsid w:val="00FB0E69"/>
    <w:rsid w:val="00FB1C00"/>
    <w:rsid w:val="00FB7FB4"/>
    <w:rsid w:val="00FC078B"/>
    <w:rsid w:val="00FC267D"/>
    <w:rsid w:val="00FC4D66"/>
    <w:rsid w:val="00FD07E6"/>
    <w:rsid w:val="00FD1893"/>
    <w:rsid w:val="00FD2945"/>
    <w:rsid w:val="00FD3A84"/>
    <w:rsid w:val="00FE2C12"/>
    <w:rsid w:val="00FE6D7C"/>
    <w:rsid w:val="00FF0C12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3621F1"/>
  <w15:chartTrackingRefBased/>
  <w15:docId w15:val="{ABE1738F-FDF4-4AF8-94DB-6A83DF59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53CD7"/>
    <w:rPr>
      <w:sz w:val="24"/>
    </w:rPr>
  </w:style>
  <w:style w:type="paragraph" w:styleId="Nagwek1">
    <w:name w:val="heading 1"/>
    <w:basedOn w:val="Normalny"/>
    <w:next w:val="Normalny"/>
    <w:qFormat/>
    <w:rsid w:val="00653CD7"/>
    <w:pPr>
      <w:keepNext/>
      <w:widowControl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rsid w:val="00653CD7"/>
    <w:pPr>
      <w:keepNext/>
      <w:widowControl w:val="0"/>
      <w:spacing w:before="240" w:after="60"/>
      <w:ind w:left="280" w:hanging="280"/>
      <w:jc w:val="both"/>
      <w:outlineLvl w:val="1"/>
    </w:pPr>
    <w:rPr>
      <w:rFonts w:ascii="Arial" w:hAnsi="Arial"/>
      <w:b/>
      <w:i/>
    </w:rPr>
  </w:style>
  <w:style w:type="paragraph" w:styleId="Nagwek3">
    <w:name w:val="heading 3"/>
    <w:basedOn w:val="Normalny"/>
    <w:next w:val="Normalny"/>
    <w:qFormat/>
    <w:rsid w:val="00653CD7"/>
    <w:pPr>
      <w:keepNext/>
      <w:widowControl w:val="0"/>
      <w:spacing w:line="360" w:lineRule="auto"/>
      <w:ind w:left="278" w:hanging="278"/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link w:val="Nagwek4Znak"/>
    <w:qFormat/>
    <w:rsid w:val="009F4046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653CD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53CD7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A1038F"/>
    <w:p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53CD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653CD7"/>
    <w:pPr>
      <w:widowControl w:val="0"/>
      <w:ind w:left="283" w:hanging="283"/>
      <w:jc w:val="both"/>
    </w:pPr>
    <w:rPr>
      <w:rFonts w:ascii="Arial" w:hAnsi="Arial"/>
    </w:rPr>
  </w:style>
  <w:style w:type="paragraph" w:styleId="Lista2">
    <w:name w:val="List 2"/>
    <w:basedOn w:val="Normalny"/>
    <w:rsid w:val="00653CD7"/>
    <w:pPr>
      <w:widowControl w:val="0"/>
      <w:ind w:left="566" w:hanging="283"/>
      <w:jc w:val="both"/>
    </w:pPr>
    <w:rPr>
      <w:rFonts w:ascii="Arial" w:hAnsi="Arial"/>
    </w:rPr>
  </w:style>
  <w:style w:type="paragraph" w:styleId="Tytu">
    <w:name w:val="Title"/>
    <w:basedOn w:val="Normalny"/>
    <w:link w:val="TytuZnak"/>
    <w:qFormat/>
    <w:rsid w:val="00653CD7"/>
    <w:pPr>
      <w:jc w:val="center"/>
    </w:pPr>
    <w:rPr>
      <w:b/>
      <w:bCs/>
      <w:lang w:val="x-none" w:eastAsia="x-none"/>
    </w:rPr>
  </w:style>
  <w:style w:type="paragraph" w:styleId="Tekstpodstawowy">
    <w:name w:val="Body Text"/>
    <w:basedOn w:val="Normalny"/>
    <w:link w:val="TekstpodstawowyZnak"/>
    <w:rsid w:val="00653CD7"/>
    <w:pPr>
      <w:widowControl w:val="0"/>
      <w:jc w:val="center"/>
    </w:pPr>
    <w:rPr>
      <w:rFonts w:ascii="Arial" w:hAnsi="Arial"/>
      <w:b/>
      <w:lang w:val="x-none" w:eastAsia="x-none"/>
    </w:rPr>
  </w:style>
  <w:style w:type="paragraph" w:styleId="Tekstpodstawowywcity">
    <w:name w:val="Body Text Indent"/>
    <w:basedOn w:val="Normalny"/>
    <w:rsid w:val="00653CD7"/>
    <w:pPr>
      <w:ind w:left="705" w:hanging="705"/>
      <w:jc w:val="both"/>
    </w:pPr>
  </w:style>
  <w:style w:type="paragraph" w:styleId="Tekstpodstawowy2">
    <w:name w:val="Body Text 2"/>
    <w:basedOn w:val="Normalny"/>
    <w:rsid w:val="00653CD7"/>
    <w:pPr>
      <w:widowControl w:val="0"/>
      <w:jc w:val="center"/>
    </w:pPr>
    <w:rPr>
      <w:rFonts w:ascii="Arial" w:hAnsi="Arial"/>
    </w:rPr>
  </w:style>
  <w:style w:type="paragraph" w:styleId="Tekstpodstawowy3">
    <w:name w:val="Body Text 3"/>
    <w:basedOn w:val="Normalny"/>
    <w:rsid w:val="00653CD7"/>
    <w:rPr>
      <w:b/>
      <w:bCs/>
    </w:rPr>
  </w:style>
  <w:style w:type="paragraph" w:styleId="Tekstpodstawowywcity2">
    <w:name w:val="Body Text Indent 2"/>
    <w:basedOn w:val="Normalny"/>
    <w:rsid w:val="00653CD7"/>
    <w:pPr>
      <w:tabs>
        <w:tab w:val="left" w:pos="285"/>
      </w:tabs>
      <w:ind w:left="284" w:hanging="284"/>
      <w:jc w:val="both"/>
    </w:pPr>
    <w:rPr>
      <w:bCs/>
    </w:rPr>
  </w:style>
  <w:style w:type="paragraph" w:customStyle="1" w:styleId="FR1">
    <w:name w:val="FR1"/>
    <w:rsid w:val="00653CD7"/>
    <w:pPr>
      <w:widowControl w:val="0"/>
    </w:pPr>
    <w:rPr>
      <w:rFonts w:ascii="Arial" w:hAnsi="Arial"/>
      <w:sz w:val="24"/>
    </w:rPr>
  </w:style>
  <w:style w:type="paragraph" w:customStyle="1" w:styleId="Tekstpodstawowy21">
    <w:name w:val="Tekst podstawowy 21"/>
    <w:basedOn w:val="Normalny"/>
    <w:rsid w:val="00653CD7"/>
    <w:pPr>
      <w:widowControl w:val="0"/>
      <w:ind w:left="280" w:hanging="280"/>
      <w:jc w:val="both"/>
    </w:pPr>
    <w:rPr>
      <w:rFonts w:ascii="Arial" w:hAnsi="Arial"/>
    </w:rPr>
  </w:style>
  <w:style w:type="paragraph" w:styleId="Stopka">
    <w:name w:val="footer"/>
    <w:aliases w:val=" Znak"/>
    <w:basedOn w:val="Normalny"/>
    <w:link w:val="StopkaZnak"/>
    <w:uiPriority w:val="99"/>
    <w:rsid w:val="00653CD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53CD7"/>
  </w:style>
  <w:style w:type="character" w:styleId="Odwoaniedokomentarza">
    <w:name w:val="annotation reference"/>
    <w:uiPriority w:val="99"/>
    <w:semiHidden/>
    <w:rsid w:val="00653C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53CD7"/>
    <w:rPr>
      <w:sz w:val="20"/>
    </w:rPr>
  </w:style>
  <w:style w:type="paragraph" w:styleId="Tekstdymka">
    <w:name w:val="Balloon Text"/>
    <w:basedOn w:val="Normalny"/>
    <w:semiHidden/>
    <w:rsid w:val="00653CD7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834A6"/>
    <w:rPr>
      <w:szCs w:val="24"/>
    </w:rPr>
  </w:style>
  <w:style w:type="paragraph" w:customStyle="1" w:styleId="Standard">
    <w:name w:val="Standard"/>
    <w:rsid w:val="008A292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3CharCharZnakZnakCharCharZnakZnakCharChar">
    <w:name w:val="Znak Znak3 Char Char Znak Znak Char Char Znak Znak Char Char"/>
    <w:basedOn w:val="Normalny"/>
    <w:rsid w:val="00B842CD"/>
    <w:rPr>
      <w:szCs w:val="24"/>
    </w:rPr>
  </w:style>
  <w:style w:type="paragraph" w:styleId="Nagwek">
    <w:name w:val="header"/>
    <w:basedOn w:val="Normalny"/>
    <w:link w:val="NagwekZnak"/>
    <w:unhideWhenUsed/>
    <w:rsid w:val="00B842C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B842C4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opkaZnak">
    <w:name w:val="Stopka Znak"/>
    <w:aliases w:val=" Znak Znak"/>
    <w:link w:val="Stopka"/>
    <w:uiPriority w:val="99"/>
    <w:rsid w:val="00B842C4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B842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137C7E"/>
    <w:pPr>
      <w:spacing w:after="120"/>
      <w:ind w:left="283"/>
    </w:pPr>
    <w:rPr>
      <w:sz w:val="16"/>
      <w:szCs w:val="16"/>
    </w:rPr>
  </w:style>
  <w:style w:type="paragraph" w:customStyle="1" w:styleId="Lista22">
    <w:name w:val="Lista 22"/>
    <w:basedOn w:val="Normalny"/>
    <w:rsid w:val="00137C7E"/>
    <w:pPr>
      <w:suppressAutoHyphens/>
      <w:ind w:left="566" w:hanging="283"/>
    </w:pPr>
    <w:rPr>
      <w:sz w:val="20"/>
      <w:lang w:eastAsia="ar-SA"/>
    </w:rPr>
  </w:style>
  <w:style w:type="paragraph" w:customStyle="1" w:styleId="Tekstpodstawowy31">
    <w:name w:val="Tekst podstawowy 31"/>
    <w:basedOn w:val="Normalny"/>
    <w:rsid w:val="002D3AE3"/>
    <w:pPr>
      <w:widowControl w:val="0"/>
      <w:suppressAutoHyphens/>
      <w:jc w:val="both"/>
    </w:pPr>
    <w:rPr>
      <w:sz w:val="28"/>
      <w:lang w:eastAsia="ar-SA"/>
    </w:rPr>
  </w:style>
  <w:style w:type="paragraph" w:customStyle="1" w:styleId="Tekstpodstawowy210">
    <w:name w:val="Tekst podstawowy 21"/>
    <w:basedOn w:val="Normalny"/>
    <w:rsid w:val="002D3AE3"/>
    <w:pPr>
      <w:jc w:val="both"/>
    </w:pPr>
    <w:rPr>
      <w:sz w:val="20"/>
      <w:szCs w:val="24"/>
      <w:lang w:eastAsia="ar-SA"/>
    </w:rPr>
  </w:style>
  <w:style w:type="paragraph" w:customStyle="1" w:styleId="Normalny1">
    <w:name w:val="Normalny1"/>
    <w:basedOn w:val="Normalny"/>
    <w:rsid w:val="002D3AE3"/>
    <w:pPr>
      <w:suppressAutoHyphens/>
    </w:pPr>
    <w:rPr>
      <w:rFonts w:eastAsia="Arial Unicode MS" w:cs="Tahoma"/>
      <w:sz w:val="20"/>
      <w:szCs w:val="24"/>
      <w:lang w:eastAsia="ar-SA"/>
    </w:rPr>
  </w:style>
  <w:style w:type="paragraph" w:customStyle="1" w:styleId="Tekstpodstawowy32">
    <w:name w:val="Tekst podstawowy 32"/>
    <w:basedOn w:val="Normalny"/>
    <w:rsid w:val="002D3AE3"/>
    <w:pPr>
      <w:jc w:val="both"/>
    </w:pPr>
    <w:rPr>
      <w:sz w:val="20"/>
      <w:lang w:eastAsia="ar-SA"/>
    </w:rPr>
  </w:style>
  <w:style w:type="character" w:customStyle="1" w:styleId="grame">
    <w:name w:val="grame"/>
    <w:basedOn w:val="Domylnaczcionkaakapitu"/>
    <w:rsid w:val="0018136D"/>
  </w:style>
  <w:style w:type="character" w:styleId="Pogrubienie">
    <w:name w:val="Strong"/>
    <w:qFormat/>
    <w:rsid w:val="00927FDA"/>
    <w:rPr>
      <w:b/>
      <w:bCs/>
    </w:rPr>
  </w:style>
  <w:style w:type="table" w:styleId="Tabela-Siatka">
    <w:name w:val="Table Grid"/>
    <w:basedOn w:val="Standardowy"/>
    <w:rsid w:val="00F25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rsid w:val="000C777F"/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rsid w:val="000C777F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4231AF"/>
    <w:rPr>
      <w:rFonts w:ascii="Arial" w:hAnsi="Arial"/>
      <w:b/>
      <w:sz w:val="24"/>
    </w:rPr>
  </w:style>
  <w:style w:type="character" w:customStyle="1" w:styleId="TytuZnak">
    <w:name w:val="Tytuł Znak"/>
    <w:link w:val="Tytu"/>
    <w:locked/>
    <w:rsid w:val="004231AF"/>
    <w:rPr>
      <w:b/>
      <w:bCs/>
      <w:sz w:val="24"/>
    </w:rPr>
  </w:style>
  <w:style w:type="paragraph" w:customStyle="1" w:styleId="Default">
    <w:name w:val="Default"/>
    <w:uiPriority w:val="99"/>
    <w:rsid w:val="00D40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NumeracjaWyrwnanydorodka">
    <w:name w:val="Styl Numeracja + Wyrównany do środka"/>
    <w:basedOn w:val="Normalny"/>
    <w:rsid w:val="00092D23"/>
    <w:pPr>
      <w:numPr>
        <w:numId w:val="21"/>
      </w:numPr>
      <w:spacing w:after="120"/>
      <w:jc w:val="center"/>
    </w:pPr>
    <w:rPr>
      <w:rFonts w:ascii="Arial" w:hAnsi="Arial"/>
      <w:sz w:val="20"/>
    </w:rPr>
  </w:style>
  <w:style w:type="paragraph" w:customStyle="1" w:styleId="ZnakZnakZnakZnak">
    <w:name w:val="Znak Znak Znak Znak"/>
    <w:basedOn w:val="Normalny"/>
    <w:rsid w:val="00F61DED"/>
    <w:rPr>
      <w:szCs w:val="24"/>
    </w:rPr>
  </w:style>
  <w:style w:type="character" w:customStyle="1" w:styleId="Nagwek4Znak">
    <w:name w:val="Nagłówek 4 Znak"/>
    <w:link w:val="Nagwek4"/>
    <w:semiHidden/>
    <w:rsid w:val="009F4046"/>
    <w:rPr>
      <w:rFonts w:ascii="Calibri" w:eastAsia="Times New Roman" w:hAnsi="Calibri" w:cs="Times New Roman"/>
      <w:b/>
      <w:bCs/>
      <w:sz w:val="28"/>
      <w:szCs w:val="28"/>
    </w:rPr>
  </w:style>
  <w:style w:type="paragraph" w:styleId="Tematkomentarza">
    <w:name w:val="annotation subject"/>
    <w:basedOn w:val="Tekstkomentarza"/>
    <w:next w:val="Tekstkomentarza"/>
    <w:link w:val="TematkomentarzaZnak"/>
    <w:rsid w:val="00AC2EB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2EBF"/>
  </w:style>
  <w:style w:type="character" w:customStyle="1" w:styleId="TematkomentarzaZnak">
    <w:name w:val="Temat komentarza Znak"/>
    <w:link w:val="Tematkomentarza"/>
    <w:rsid w:val="00AC2EBF"/>
    <w:rPr>
      <w:b/>
      <w:bCs/>
    </w:rPr>
  </w:style>
  <w:style w:type="paragraph" w:styleId="Zwykytekst">
    <w:name w:val="Plain Text"/>
    <w:basedOn w:val="Normalny"/>
    <w:link w:val="ZwykytekstZnak"/>
    <w:rsid w:val="00361672"/>
    <w:rPr>
      <w:rFonts w:ascii="Courier New" w:hAnsi="Courier New"/>
      <w:sz w:val="20"/>
    </w:rPr>
  </w:style>
  <w:style w:type="character" w:customStyle="1" w:styleId="ZwykytekstZnak">
    <w:name w:val="Zwykły tekst Znak"/>
    <w:link w:val="Zwykytekst"/>
    <w:rsid w:val="00361672"/>
    <w:rPr>
      <w:rFonts w:ascii="Courier New" w:hAnsi="Courier New"/>
    </w:rPr>
  </w:style>
  <w:style w:type="paragraph" w:customStyle="1" w:styleId="Bezformatowania">
    <w:name w:val="Bez formatowania"/>
    <w:rsid w:val="00EA38C6"/>
    <w:pPr>
      <w:suppressAutoHyphens/>
      <w:spacing w:after="200" w:line="276" w:lineRule="auto"/>
    </w:pPr>
    <w:rPr>
      <w:rFonts w:ascii="Calibri" w:eastAsia="ヒラギノ角ゴ Pro W3" w:hAnsi="Calibri"/>
      <w:color w:val="000000"/>
      <w:kern w:val="1"/>
    </w:rPr>
  </w:style>
  <w:style w:type="paragraph" w:styleId="Tekstprzypisudolnego">
    <w:name w:val="footnote text"/>
    <w:basedOn w:val="Normalny"/>
    <w:link w:val="TekstprzypisudolnegoZnak"/>
    <w:rsid w:val="00104982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04982"/>
  </w:style>
  <w:style w:type="character" w:styleId="Odwoanieprzypisudolnego">
    <w:name w:val="footnote reference"/>
    <w:basedOn w:val="Domylnaczcionkaakapitu"/>
    <w:rsid w:val="00104982"/>
    <w:rPr>
      <w:vertAlign w:val="superscript"/>
    </w:rPr>
  </w:style>
  <w:style w:type="character" w:customStyle="1" w:styleId="DefaultParagraphFont">
    <w:name w:val="DefaultParagraphFont"/>
    <w:rsid w:val="006D3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4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2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0CD07-88F1-4C47-9C04-95AE99050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225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</vt:lpstr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</dc:title>
  <dc:subject/>
  <dc:creator>Admin</dc:creator>
  <cp:keywords/>
  <cp:lastModifiedBy>Magdalena Zawisza</cp:lastModifiedBy>
  <cp:revision>28</cp:revision>
  <cp:lastPrinted>2010-11-22T07:40:00Z</cp:lastPrinted>
  <dcterms:created xsi:type="dcterms:W3CDTF">2022-06-18T21:04:00Z</dcterms:created>
  <dcterms:modified xsi:type="dcterms:W3CDTF">2025-12-15T16:20:00Z</dcterms:modified>
</cp:coreProperties>
</file>